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6C7F95" w14:textId="77777777" w:rsidR="004F5A30" w:rsidRDefault="004F5A30">
      <w:pPr>
        <w:pStyle w:val="Tekstpodstawowy"/>
        <w:spacing w:after="120"/>
        <w:ind w:left="3541"/>
        <w:rPr>
          <w:rFonts w:ascii="Arial" w:hAnsi="Arial" w:cs="Arial"/>
          <w:u w:val="single"/>
        </w:rPr>
      </w:pPr>
    </w:p>
    <w:p w14:paraId="00225A23" w14:textId="77777777" w:rsidR="004F5A30" w:rsidRPr="004F5A30" w:rsidRDefault="004F5A30">
      <w:pPr>
        <w:pStyle w:val="Tekstpodstawowy"/>
        <w:spacing w:after="120"/>
        <w:ind w:left="3541"/>
        <w:rPr>
          <w:rFonts w:ascii="Arial" w:hAnsi="Arial" w:cs="Arial"/>
          <w:u w:val="single"/>
        </w:rPr>
      </w:pPr>
    </w:p>
    <w:p w14:paraId="7388BA39" w14:textId="6A40CFB0" w:rsidR="00712CA5" w:rsidRPr="0066183E" w:rsidRDefault="00712CA5">
      <w:pPr>
        <w:pStyle w:val="Tekstpodstawowy"/>
        <w:spacing w:after="120"/>
        <w:ind w:left="3541"/>
        <w:rPr>
          <w:rFonts w:ascii="Arial" w:hAnsi="Arial" w:cs="Arial"/>
          <w:sz w:val="20"/>
          <w:szCs w:val="20"/>
        </w:rPr>
      </w:pPr>
      <w:r w:rsidRPr="0066183E">
        <w:rPr>
          <w:rFonts w:ascii="Arial" w:hAnsi="Arial" w:cs="Arial"/>
          <w:sz w:val="20"/>
          <w:szCs w:val="20"/>
        </w:rPr>
        <w:t>FORMULARZ OFERTOWY</w:t>
      </w:r>
    </w:p>
    <w:p w14:paraId="5F5D168A" w14:textId="77777777" w:rsidR="00712CA5" w:rsidRPr="00720437" w:rsidRDefault="00712CA5" w:rsidP="00720437">
      <w:pPr>
        <w:pStyle w:val="Nagwek5"/>
        <w:tabs>
          <w:tab w:val="clear" w:pos="290"/>
          <w:tab w:val="left" w:pos="0"/>
        </w:tabs>
        <w:spacing w:before="360" w:line="360" w:lineRule="auto"/>
        <w:ind w:left="0" w:firstLine="0"/>
        <w:jc w:val="left"/>
        <w:rPr>
          <w:rFonts w:ascii="Arial" w:hAnsi="Arial" w:cs="Arial"/>
          <w:color w:val="000000"/>
          <w:sz w:val="18"/>
          <w:szCs w:val="16"/>
        </w:rPr>
      </w:pPr>
      <w:r w:rsidRPr="00720437">
        <w:rPr>
          <w:rFonts w:ascii="Arial" w:hAnsi="Arial" w:cs="Arial"/>
          <w:sz w:val="20"/>
        </w:rPr>
        <w:t>Wykonawca:</w:t>
      </w:r>
      <w:r w:rsidR="00900AD8" w:rsidRPr="00720437">
        <w:rPr>
          <w:rFonts w:ascii="Arial" w:hAnsi="Arial" w:cs="Arial"/>
          <w:sz w:val="18"/>
          <w:szCs w:val="16"/>
        </w:rPr>
        <w:t xml:space="preserve"> </w:t>
      </w:r>
    </w:p>
    <w:p w14:paraId="11369376" w14:textId="0B9AF1A2" w:rsidR="00712CA5" w:rsidRPr="0066183E" w:rsidRDefault="00712CA5" w:rsidP="00720437">
      <w:pPr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6183E">
        <w:rPr>
          <w:rFonts w:ascii="Arial" w:hAnsi="Arial" w:cs="Arial"/>
          <w:color w:val="000000"/>
          <w:sz w:val="20"/>
          <w:szCs w:val="20"/>
        </w:rPr>
        <w:t>Nazwa</w:t>
      </w:r>
      <w:r w:rsidR="004F5A30" w:rsidRPr="0066183E">
        <w:rPr>
          <w:rFonts w:ascii="Arial" w:hAnsi="Arial" w:cs="Arial"/>
          <w:color w:val="000000"/>
          <w:sz w:val="20"/>
          <w:szCs w:val="20"/>
        </w:rPr>
        <w:t>:</w:t>
      </w:r>
    </w:p>
    <w:p w14:paraId="75C3DBD9" w14:textId="3E95CE51" w:rsidR="00712CA5" w:rsidRPr="0066183E" w:rsidRDefault="00712CA5" w:rsidP="00720437">
      <w:pPr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6183E">
        <w:rPr>
          <w:rFonts w:ascii="Arial" w:hAnsi="Arial" w:cs="Arial"/>
          <w:color w:val="000000"/>
          <w:sz w:val="20"/>
          <w:szCs w:val="20"/>
        </w:rPr>
        <w:t>Siedziba</w:t>
      </w:r>
      <w:r w:rsidR="004F5A30" w:rsidRPr="0066183E">
        <w:rPr>
          <w:rFonts w:ascii="Arial" w:hAnsi="Arial" w:cs="Arial"/>
          <w:color w:val="000000"/>
          <w:sz w:val="20"/>
          <w:szCs w:val="20"/>
        </w:rPr>
        <w:t>:</w:t>
      </w:r>
    </w:p>
    <w:p w14:paraId="75D606B2" w14:textId="0FB7AAED" w:rsidR="00712CA5" w:rsidRPr="0066183E" w:rsidRDefault="0069543B" w:rsidP="00720437">
      <w:pPr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 teleadresowe (n</w:t>
      </w:r>
      <w:r w:rsidR="00BE5A6A" w:rsidRPr="0066183E">
        <w:rPr>
          <w:rFonts w:ascii="Arial" w:hAnsi="Arial" w:cs="Arial"/>
          <w:color w:val="000000"/>
          <w:sz w:val="20"/>
          <w:szCs w:val="20"/>
        </w:rPr>
        <w:t>r telefonu</w:t>
      </w:r>
      <w:r>
        <w:rPr>
          <w:rFonts w:ascii="Arial" w:hAnsi="Arial" w:cs="Arial"/>
          <w:color w:val="000000"/>
          <w:sz w:val="20"/>
          <w:szCs w:val="20"/>
        </w:rPr>
        <w:t>, adres e-mail):</w:t>
      </w:r>
    </w:p>
    <w:p w14:paraId="75A72D71" w14:textId="2C821DA1" w:rsidR="00712CA5" w:rsidRPr="0069543B" w:rsidRDefault="0069543B" w:rsidP="00720437">
      <w:pPr>
        <w:widowControl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Dane rejestrowe (</w:t>
      </w:r>
      <w:r w:rsidR="00712CA5" w:rsidRPr="0066183E">
        <w:rPr>
          <w:rFonts w:ascii="Arial" w:hAnsi="Arial" w:cs="Arial"/>
          <w:color w:val="000000"/>
          <w:sz w:val="20"/>
          <w:szCs w:val="20"/>
        </w:rPr>
        <w:t>NIP</w:t>
      </w:r>
      <w:r>
        <w:rPr>
          <w:rFonts w:ascii="Arial" w:hAnsi="Arial" w:cs="Arial"/>
          <w:color w:val="000000"/>
          <w:sz w:val="20"/>
          <w:szCs w:val="20"/>
        </w:rPr>
        <w:t>, REGON)</w:t>
      </w:r>
      <w:r w:rsidR="004F5A30" w:rsidRPr="0066183E">
        <w:rPr>
          <w:rFonts w:ascii="Arial" w:hAnsi="Arial" w:cs="Arial"/>
          <w:color w:val="000000"/>
          <w:sz w:val="20"/>
          <w:szCs w:val="20"/>
        </w:rPr>
        <w:t>:</w:t>
      </w:r>
    </w:p>
    <w:p w14:paraId="40379A8C" w14:textId="1582CBD5" w:rsidR="004F5A30" w:rsidRPr="0066183E" w:rsidRDefault="00712CA5" w:rsidP="00720437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183E">
        <w:rPr>
          <w:rFonts w:ascii="Arial" w:hAnsi="Arial" w:cs="Arial"/>
          <w:sz w:val="20"/>
          <w:szCs w:val="20"/>
        </w:rPr>
        <w:t>Do kontaktów z naszej strony upoważniamy</w:t>
      </w:r>
      <w:r w:rsidR="00720437">
        <w:rPr>
          <w:rFonts w:ascii="Arial" w:hAnsi="Arial" w:cs="Arial"/>
          <w:sz w:val="20"/>
          <w:szCs w:val="20"/>
        </w:rPr>
        <w:t xml:space="preserve"> (imię, nazwisko, telefon)</w:t>
      </w:r>
      <w:r w:rsidRPr="0066183E">
        <w:rPr>
          <w:rFonts w:ascii="Arial" w:hAnsi="Arial" w:cs="Arial"/>
          <w:sz w:val="20"/>
          <w:szCs w:val="20"/>
        </w:rPr>
        <w:t xml:space="preserve">: </w:t>
      </w:r>
    </w:p>
    <w:p w14:paraId="36D7A4A3" w14:textId="77777777" w:rsidR="00720437" w:rsidRPr="00720437" w:rsidRDefault="00720437">
      <w:pPr>
        <w:pStyle w:val="Nagwek5"/>
        <w:tabs>
          <w:tab w:val="clear" w:pos="290"/>
          <w:tab w:val="left" w:pos="0"/>
        </w:tabs>
        <w:spacing w:after="120"/>
        <w:ind w:left="0" w:firstLine="0"/>
        <w:jc w:val="left"/>
        <w:rPr>
          <w:rFonts w:ascii="Arial" w:hAnsi="Arial" w:cs="Arial"/>
          <w:color w:val="000000"/>
          <w:shd w:val="clear" w:color="auto" w:fill="FFFFFF"/>
        </w:rPr>
      </w:pPr>
    </w:p>
    <w:p w14:paraId="4533BFA3" w14:textId="4124AB97" w:rsidR="00712CA5" w:rsidRPr="00720437" w:rsidRDefault="00712CA5">
      <w:pPr>
        <w:pStyle w:val="Nagwek5"/>
        <w:tabs>
          <w:tab w:val="clear" w:pos="290"/>
          <w:tab w:val="left" w:pos="0"/>
        </w:tabs>
        <w:spacing w:after="120"/>
        <w:ind w:left="0" w:firstLine="0"/>
        <w:jc w:val="left"/>
        <w:rPr>
          <w:rFonts w:ascii="Arial" w:hAnsi="Arial" w:cs="Arial"/>
          <w:color w:val="000000"/>
          <w:sz w:val="18"/>
          <w:szCs w:val="16"/>
          <w:shd w:val="clear" w:color="auto" w:fill="FFFFFF"/>
        </w:rPr>
      </w:pPr>
      <w:r w:rsidRPr="00720437">
        <w:rPr>
          <w:rFonts w:ascii="Arial" w:hAnsi="Arial" w:cs="Arial"/>
          <w:sz w:val="20"/>
        </w:rPr>
        <w:t>Zamawiający:</w:t>
      </w:r>
    </w:p>
    <w:p w14:paraId="6D4BABC6" w14:textId="77777777" w:rsidR="00D76757" w:rsidRPr="00720437" w:rsidRDefault="00D76757" w:rsidP="00720437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before="120" w:after="120"/>
        <w:rPr>
          <w:rFonts w:ascii="Arial" w:hAnsi="Arial" w:cs="Arial"/>
          <w:sz w:val="20"/>
          <w:szCs w:val="20"/>
        </w:rPr>
      </w:pPr>
      <w:r w:rsidRPr="00720437">
        <w:rPr>
          <w:rFonts w:ascii="Arial" w:hAnsi="Arial" w:cs="Arial"/>
          <w:sz w:val="20"/>
          <w:szCs w:val="20"/>
        </w:rPr>
        <w:t xml:space="preserve">Województwo Wielkopolskie, </w:t>
      </w:r>
      <w:r w:rsidRPr="00720437">
        <w:rPr>
          <w:rFonts w:ascii="Arial" w:hAnsi="Arial" w:cs="Arial"/>
          <w:spacing w:val="-1"/>
          <w:sz w:val="20"/>
          <w:szCs w:val="20"/>
        </w:rPr>
        <w:t xml:space="preserve">al. Niepodległości 34, 61-714 Poznań, </w:t>
      </w:r>
      <w:r w:rsidRPr="00720437">
        <w:rPr>
          <w:rFonts w:ascii="Arial" w:hAnsi="Arial" w:cs="Arial"/>
          <w:sz w:val="20"/>
          <w:szCs w:val="20"/>
        </w:rPr>
        <w:t>NIP: 778-13-46-888,</w:t>
      </w:r>
    </w:p>
    <w:p w14:paraId="0B09C9C9" w14:textId="77777777" w:rsidR="00D76757" w:rsidRPr="00720437" w:rsidRDefault="00D76757" w:rsidP="00720437">
      <w:pPr>
        <w:numPr>
          <w:ilvl w:val="0"/>
          <w:numId w:val="1"/>
        </w:numPr>
        <w:spacing w:after="120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720437">
        <w:rPr>
          <w:rFonts w:ascii="Arial" w:hAnsi="Arial" w:cs="Arial"/>
          <w:bCs/>
          <w:sz w:val="20"/>
          <w:szCs w:val="20"/>
          <w:shd w:val="clear" w:color="auto" w:fill="FFFFFF"/>
        </w:rPr>
        <w:t>Wielkopolski Zarząd Geodezji, Kartografii i Administrowania Mieniem w Poznaniu</w:t>
      </w:r>
    </w:p>
    <w:p w14:paraId="118EEB6E" w14:textId="77777777" w:rsidR="00D76757" w:rsidRPr="0021423E" w:rsidRDefault="00D76757" w:rsidP="0021423E">
      <w:pPr>
        <w:shd w:val="clear" w:color="auto" w:fill="FFFFFF"/>
        <w:spacing w:before="120" w:after="120"/>
        <w:rPr>
          <w:rFonts w:ascii="Arial" w:hAnsi="Arial" w:cs="Arial"/>
          <w:sz w:val="20"/>
          <w:szCs w:val="20"/>
        </w:rPr>
      </w:pPr>
      <w:r w:rsidRPr="0021423E">
        <w:rPr>
          <w:rFonts w:ascii="Arial" w:hAnsi="Arial" w:cs="Arial"/>
          <w:sz w:val="20"/>
          <w:szCs w:val="20"/>
          <w:shd w:val="clear" w:color="auto" w:fill="FFFFFF"/>
        </w:rPr>
        <w:t>ul. Piekary 17, 61-823 Poznań</w:t>
      </w:r>
    </w:p>
    <w:p w14:paraId="26EB641A" w14:textId="77777777" w:rsidR="00720437" w:rsidRDefault="00720437" w:rsidP="006468C3">
      <w:pPr>
        <w:spacing w:after="120"/>
        <w:ind w:firstLine="709"/>
        <w:jc w:val="center"/>
        <w:rPr>
          <w:rFonts w:ascii="Arial" w:hAnsi="Arial" w:cs="Arial"/>
        </w:rPr>
      </w:pPr>
    </w:p>
    <w:p w14:paraId="5E5DDE03" w14:textId="77777777" w:rsidR="00720437" w:rsidRDefault="00720437" w:rsidP="006468C3">
      <w:pPr>
        <w:spacing w:after="120"/>
        <w:ind w:firstLine="709"/>
        <w:jc w:val="center"/>
        <w:rPr>
          <w:rFonts w:ascii="Arial" w:hAnsi="Arial" w:cs="Arial"/>
        </w:rPr>
      </w:pPr>
    </w:p>
    <w:p w14:paraId="32EA9269" w14:textId="6F9C1AE1" w:rsidR="00312546" w:rsidRPr="00720437" w:rsidRDefault="00712CA5" w:rsidP="00580E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20437">
        <w:rPr>
          <w:rFonts w:ascii="Arial" w:hAnsi="Arial" w:cs="Arial"/>
          <w:sz w:val="20"/>
          <w:szCs w:val="20"/>
        </w:rPr>
        <w:t>W związku z prowadzonym postępowaniem o udzielenie zamówienia publicznego</w:t>
      </w:r>
      <w:r w:rsidRPr="00720437">
        <w:rPr>
          <w:rFonts w:ascii="Arial" w:hAnsi="Arial" w:cs="Arial"/>
          <w:sz w:val="20"/>
          <w:szCs w:val="20"/>
        </w:rPr>
        <w:br/>
        <w:t xml:space="preserve">w trybie </w:t>
      </w:r>
      <w:r w:rsidR="002D6BEC" w:rsidRPr="00720437">
        <w:rPr>
          <w:rFonts w:ascii="Arial" w:hAnsi="Arial" w:cs="Arial"/>
          <w:sz w:val="20"/>
          <w:szCs w:val="20"/>
        </w:rPr>
        <w:t>podstawowym bez przeprowadzenia negocjacji</w:t>
      </w:r>
      <w:r w:rsidR="00312546" w:rsidRPr="00720437">
        <w:rPr>
          <w:rFonts w:ascii="Arial" w:hAnsi="Arial" w:cs="Arial"/>
          <w:sz w:val="20"/>
          <w:szCs w:val="20"/>
        </w:rPr>
        <w:t xml:space="preserve"> </w:t>
      </w:r>
      <w:r w:rsidR="00720437">
        <w:rPr>
          <w:rFonts w:ascii="Arial" w:hAnsi="Arial" w:cs="Arial"/>
          <w:sz w:val="20"/>
          <w:szCs w:val="20"/>
        </w:rPr>
        <w:t>pn.</w:t>
      </w:r>
      <w:r w:rsidR="00312546" w:rsidRPr="00720437">
        <w:rPr>
          <w:rFonts w:ascii="Arial" w:hAnsi="Arial" w:cs="Arial"/>
          <w:sz w:val="20"/>
          <w:szCs w:val="20"/>
        </w:rPr>
        <w:t>:</w:t>
      </w:r>
    </w:p>
    <w:p w14:paraId="39310218" w14:textId="59152083" w:rsidR="00720437" w:rsidRDefault="006E27EC" w:rsidP="00580EAF">
      <w:pPr>
        <w:spacing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720437">
        <w:rPr>
          <w:rFonts w:ascii="Arial" w:hAnsi="Arial" w:cs="Arial"/>
          <w:b/>
          <w:bCs/>
          <w:sz w:val="20"/>
          <w:szCs w:val="20"/>
        </w:rPr>
        <w:t>Zestaw do fotogrametrii niskiego pułapu-</w:t>
      </w:r>
      <w:r w:rsidRPr="00720437">
        <w:rPr>
          <w:rFonts w:ascii="Arial" w:hAnsi="Arial" w:cs="Arial"/>
          <w:b/>
          <w:sz w:val="20"/>
          <w:szCs w:val="20"/>
        </w:rPr>
        <w:t> </w:t>
      </w:r>
      <w:r w:rsidRPr="00720437">
        <w:rPr>
          <w:rFonts w:ascii="Arial" w:hAnsi="Arial" w:cs="Arial"/>
          <w:b/>
          <w:bCs/>
          <w:sz w:val="20"/>
          <w:szCs w:val="20"/>
        </w:rPr>
        <w:t>dostawa bezzałogowego statku powietrznego o konstrukcji wielowirnikowca wraz</w:t>
      </w:r>
      <w:r w:rsidR="007204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720437">
        <w:rPr>
          <w:rFonts w:ascii="Arial" w:hAnsi="Arial" w:cs="Arial"/>
          <w:b/>
          <w:bCs/>
          <w:sz w:val="20"/>
          <w:szCs w:val="20"/>
        </w:rPr>
        <w:t>z akcesoriami, oprogramowaniem</w:t>
      </w:r>
      <w:r w:rsidR="006468C3" w:rsidRPr="007204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720437">
        <w:rPr>
          <w:rFonts w:ascii="Arial" w:hAnsi="Arial" w:cs="Arial"/>
          <w:b/>
          <w:bCs/>
          <w:sz w:val="20"/>
          <w:szCs w:val="20"/>
        </w:rPr>
        <w:t>oraz wdrożeniem</w:t>
      </w:r>
      <w:r w:rsidR="00720437">
        <w:rPr>
          <w:rFonts w:ascii="Arial" w:hAnsi="Arial" w:cs="Arial"/>
          <w:b/>
          <w:bCs/>
          <w:sz w:val="20"/>
          <w:szCs w:val="20"/>
        </w:rPr>
        <w:t>,</w:t>
      </w:r>
    </w:p>
    <w:p w14:paraId="3198E5B0" w14:textId="77777777" w:rsidR="000C3590" w:rsidRPr="000C3590" w:rsidRDefault="000C3590" w:rsidP="000C3590">
      <w:pPr>
        <w:spacing w:after="12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54AFF04" w14:textId="6E3D1A90" w:rsidR="00712CA5" w:rsidRDefault="00712CA5" w:rsidP="003125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20437">
        <w:rPr>
          <w:rFonts w:ascii="Arial" w:hAnsi="Arial" w:cs="Arial"/>
          <w:bCs/>
          <w:sz w:val="20"/>
          <w:szCs w:val="20"/>
        </w:rPr>
        <w:t xml:space="preserve">składam </w:t>
      </w:r>
      <w:r w:rsidR="00531A9D" w:rsidRPr="00720437">
        <w:rPr>
          <w:rFonts w:ascii="Arial" w:hAnsi="Arial" w:cs="Arial"/>
          <w:bCs/>
          <w:sz w:val="20"/>
          <w:szCs w:val="20"/>
        </w:rPr>
        <w:t>następującą</w:t>
      </w:r>
      <w:r w:rsidR="00797C2D" w:rsidRPr="00720437">
        <w:rPr>
          <w:rFonts w:ascii="Arial" w:hAnsi="Arial" w:cs="Arial"/>
          <w:bCs/>
          <w:sz w:val="20"/>
          <w:szCs w:val="20"/>
        </w:rPr>
        <w:t xml:space="preserve"> o</w:t>
      </w:r>
      <w:r w:rsidR="00375BB1" w:rsidRPr="00720437">
        <w:rPr>
          <w:rFonts w:ascii="Arial" w:hAnsi="Arial" w:cs="Arial"/>
          <w:bCs/>
          <w:sz w:val="20"/>
          <w:szCs w:val="20"/>
        </w:rPr>
        <w:t>fert</w:t>
      </w:r>
      <w:r w:rsidR="00531A9D" w:rsidRPr="00720437">
        <w:rPr>
          <w:rFonts w:ascii="Arial" w:hAnsi="Arial" w:cs="Arial"/>
          <w:bCs/>
          <w:sz w:val="20"/>
          <w:szCs w:val="20"/>
        </w:rPr>
        <w:t>ę:</w:t>
      </w:r>
    </w:p>
    <w:p w14:paraId="7563B6F6" w14:textId="77777777" w:rsidR="00720437" w:rsidRPr="00720437" w:rsidRDefault="00720437" w:rsidP="003125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9261EAF" w14:textId="6A0FEF40" w:rsidR="00A01524" w:rsidRPr="00720437" w:rsidRDefault="001F56E0" w:rsidP="00A01524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20437">
        <w:rPr>
          <w:rFonts w:ascii="Arial" w:hAnsi="Arial" w:cs="Arial"/>
          <w:b/>
          <w:sz w:val="20"/>
          <w:szCs w:val="20"/>
        </w:rPr>
        <w:t xml:space="preserve">1. </w:t>
      </w:r>
      <w:r w:rsidR="00A01524" w:rsidRPr="00720437">
        <w:rPr>
          <w:rFonts w:ascii="Arial" w:hAnsi="Arial" w:cs="Arial"/>
          <w:b/>
          <w:sz w:val="20"/>
          <w:szCs w:val="20"/>
        </w:rPr>
        <w:t>Cena brutto ofert</w:t>
      </w:r>
      <w:r w:rsidR="00DE1C3B" w:rsidRPr="00720437">
        <w:rPr>
          <w:rFonts w:ascii="Arial" w:hAnsi="Arial" w:cs="Arial"/>
          <w:b/>
          <w:sz w:val="20"/>
          <w:szCs w:val="20"/>
        </w:rPr>
        <w:t>y</w:t>
      </w:r>
    </w:p>
    <w:p w14:paraId="774C76AB" w14:textId="5A365CD9" w:rsidR="00580EAF" w:rsidRPr="00580EAF" w:rsidRDefault="00580EAF" w:rsidP="00580EAF">
      <w:pPr>
        <w:spacing w:after="120"/>
        <w:jc w:val="both"/>
        <w:rPr>
          <w:rFonts w:ascii="Arial" w:hAnsi="Arial" w:cs="Arial"/>
          <w:b/>
          <w:iCs/>
          <w:sz w:val="20"/>
          <w:szCs w:val="20"/>
        </w:rPr>
      </w:pPr>
      <w:r w:rsidRPr="00580EAF">
        <w:rPr>
          <w:rFonts w:ascii="Arial" w:hAnsi="Arial" w:cs="Arial"/>
          <w:b/>
          <w:iCs/>
          <w:sz w:val="20"/>
          <w:szCs w:val="20"/>
        </w:rPr>
        <w:t xml:space="preserve">Tabela nr </w:t>
      </w:r>
      <w:r w:rsidRPr="00580EAF">
        <w:rPr>
          <w:rFonts w:ascii="Arial" w:hAnsi="Arial" w:cs="Arial"/>
          <w:b/>
          <w:iCs/>
          <w:sz w:val="20"/>
          <w:szCs w:val="20"/>
        </w:rPr>
        <w:t>1</w:t>
      </w: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115"/>
        <w:gridCol w:w="2911"/>
      </w:tblGrid>
      <w:tr w:rsidR="006E27EC" w:rsidRPr="004F5A30" w14:paraId="17FF8713" w14:textId="77777777" w:rsidTr="00580EAF">
        <w:trPr>
          <w:trHeight w:val="44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FE6E" w14:textId="77777777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C083" w14:textId="77777777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59D9" w14:textId="77777777" w:rsidR="006E27EC" w:rsidRPr="004F5A30" w:rsidRDefault="006E27EC" w:rsidP="005218B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</w:tr>
      <w:tr w:rsidR="006E27EC" w:rsidRPr="004F5A30" w14:paraId="5EC85C46" w14:textId="77777777" w:rsidTr="00580EAF">
        <w:trPr>
          <w:trHeight w:val="55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0EDA577" w14:textId="77777777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7F19D98" w14:textId="4DF2A672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B37C87B" w14:textId="4453B21C" w:rsidR="006E27EC" w:rsidRPr="004F5A30" w:rsidRDefault="006E27EC" w:rsidP="005218B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brutto</w:t>
            </w:r>
          </w:p>
        </w:tc>
      </w:tr>
      <w:tr w:rsidR="006E27EC" w:rsidRPr="004F5A30" w14:paraId="6C8A6455" w14:textId="77777777" w:rsidTr="00580EAF">
        <w:trPr>
          <w:trHeight w:val="878"/>
          <w:jc w:val="center"/>
        </w:trPr>
        <w:tc>
          <w:tcPr>
            <w:tcW w:w="112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788D554" w14:textId="77777777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A3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1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0B51BC" w14:textId="77777777" w:rsidR="00DE1C3B" w:rsidRPr="0069543B" w:rsidRDefault="00DE1C3B" w:rsidP="00DE1C3B">
            <w:pPr>
              <w:spacing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9543B">
              <w:rPr>
                <w:rFonts w:ascii="Arial" w:hAnsi="Arial" w:cs="Arial"/>
                <w:sz w:val="20"/>
                <w:szCs w:val="20"/>
              </w:rPr>
              <w:t>Zestaw do fotogrametrii niskiego pułapu- dostawa bezzałogowego statku powietrznego o konstrukcji wielowirnikowca wraz z akcesoriami, oprogramowaniem oraz wdrożeniem</w:t>
            </w:r>
          </w:p>
          <w:p w14:paraId="676CC092" w14:textId="59E4C48C" w:rsidR="006E27EC" w:rsidRPr="004F5A30" w:rsidRDefault="006E2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247EB3" w14:textId="77777777" w:rsidR="006E27EC" w:rsidRPr="004F5A30" w:rsidRDefault="006E27EC" w:rsidP="005218B3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4F5A30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…………... zł</w:t>
            </w:r>
          </w:p>
        </w:tc>
      </w:tr>
    </w:tbl>
    <w:p w14:paraId="14380F36" w14:textId="77777777" w:rsidR="008E11DB" w:rsidRPr="004F5A30" w:rsidRDefault="008E11DB" w:rsidP="007E1EC0">
      <w:pPr>
        <w:spacing w:after="120"/>
        <w:ind w:left="360"/>
        <w:jc w:val="both"/>
        <w:rPr>
          <w:rFonts w:ascii="Arial" w:hAnsi="Arial" w:cs="Arial"/>
          <w:b/>
          <w:u w:val="single"/>
        </w:rPr>
      </w:pPr>
    </w:p>
    <w:p w14:paraId="172902EE" w14:textId="358AE2ED" w:rsidR="00B346B9" w:rsidRPr="0069543B" w:rsidRDefault="001F56E0" w:rsidP="0069543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69543B">
        <w:rPr>
          <w:rFonts w:ascii="Arial" w:hAnsi="Arial" w:cs="Arial"/>
          <w:b/>
          <w:sz w:val="20"/>
          <w:szCs w:val="20"/>
        </w:rPr>
        <w:t xml:space="preserve">2. </w:t>
      </w:r>
      <w:r w:rsidR="00AD7E17" w:rsidRPr="0069543B">
        <w:rPr>
          <w:rFonts w:ascii="Arial" w:eastAsia="Calibri" w:hAnsi="Arial" w:cs="Arial"/>
          <w:b/>
          <w:sz w:val="20"/>
          <w:szCs w:val="20"/>
        </w:rPr>
        <w:t>Przedmiot zamówienia (dostawa dronu)</w:t>
      </w:r>
      <w:r w:rsidR="00B346B9" w:rsidRPr="0069543B">
        <w:rPr>
          <w:rFonts w:ascii="Arial" w:eastAsia="Calibri" w:hAnsi="Arial" w:cs="Arial"/>
          <w:b/>
          <w:sz w:val="20"/>
          <w:szCs w:val="20"/>
        </w:rPr>
        <w:t xml:space="preserve"> wykonamy w terminie do …..… dni kalendarzowych</w:t>
      </w:r>
    </w:p>
    <w:p w14:paraId="1B62152B" w14:textId="79672AA1" w:rsidR="00B346B9" w:rsidRDefault="00B346B9" w:rsidP="0069543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543B">
        <w:rPr>
          <w:rFonts w:ascii="Arial" w:hAnsi="Arial" w:cs="Arial"/>
          <w:sz w:val="20"/>
          <w:szCs w:val="20"/>
        </w:rPr>
        <w:t>Punkty w przedmiotowym kryterium oceny ofert liczone będą w</w:t>
      </w:r>
      <w:r w:rsidR="0069543B" w:rsidRPr="0069543B">
        <w:rPr>
          <w:rFonts w:ascii="Arial" w:hAnsi="Arial" w:cs="Arial"/>
          <w:sz w:val="20"/>
          <w:szCs w:val="20"/>
        </w:rPr>
        <w:t>g</w:t>
      </w:r>
      <w:r w:rsidRPr="0069543B">
        <w:rPr>
          <w:rFonts w:ascii="Arial" w:hAnsi="Arial" w:cs="Arial"/>
          <w:sz w:val="20"/>
          <w:szCs w:val="20"/>
        </w:rPr>
        <w:t xml:space="preserve"> poniższej tabeli:</w:t>
      </w:r>
    </w:p>
    <w:p w14:paraId="4250A3C9" w14:textId="77777777" w:rsidR="0069543B" w:rsidRPr="0069543B" w:rsidRDefault="0069543B" w:rsidP="0069543B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2030"/>
        <w:gridCol w:w="2030"/>
      </w:tblGrid>
      <w:tr w:rsidR="0069543B" w:rsidRPr="004F5A30" w14:paraId="30A00CB2" w14:textId="36C93793" w:rsidTr="000C3590">
        <w:trPr>
          <w:trHeight w:val="469"/>
          <w:jc w:val="center"/>
        </w:trPr>
        <w:tc>
          <w:tcPr>
            <w:tcW w:w="5025" w:type="dxa"/>
            <w:shd w:val="clear" w:color="auto" w:fill="D9D9D9" w:themeFill="background1" w:themeFillShade="D9"/>
            <w:vAlign w:val="center"/>
          </w:tcPr>
          <w:p w14:paraId="4ED94D88" w14:textId="10539635" w:rsidR="0069543B" w:rsidRPr="000C3590" w:rsidRDefault="000C3590" w:rsidP="00740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3590">
              <w:rPr>
                <w:rFonts w:ascii="Arial" w:hAnsi="Arial" w:cs="Arial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2030" w:type="dxa"/>
            <w:shd w:val="clear" w:color="auto" w:fill="D9D9D9" w:themeFill="background1" w:themeFillShade="D9"/>
            <w:vAlign w:val="center"/>
          </w:tcPr>
          <w:p w14:paraId="0180433C" w14:textId="77777777" w:rsidR="0069543B" w:rsidRPr="000C3590" w:rsidRDefault="0069543B" w:rsidP="0074035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3590">
              <w:rPr>
                <w:rFonts w:ascii="Arial" w:hAnsi="Arial" w:cs="Arial"/>
                <w:b/>
                <w:sz w:val="20"/>
                <w:szCs w:val="20"/>
              </w:rPr>
              <w:t>Punkty</w:t>
            </w:r>
          </w:p>
        </w:tc>
        <w:tc>
          <w:tcPr>
            <w:tcW w:w="2030" w:type="dxa"/>
            <w:shd w:val="clear" w:color="auto" w:fill="D9D9D9" w:themeFill="background1" w:themeFillShade="D9"/>
          </w:tcPr>
          <w:p w14:paraId="6065E442" w14:textId="77777777" w:rsidR="0069543B" w:rsidRPr="004F5A30" w:rsidRDefault="0069543B" w:rsidP="00740358">
            <w:pPr>
              <w:spacing w:line="360" w:lineRule="auto"/>
              <w:jc w:val="center"/>
              <w:rPr>
                <w:rFonts w:ascii="Arial" w:hAnsi="Arial" w:cs="Arial"/>
                <w:b/>
                <w:color w:val="EE0000"/>
                <w:sz w:val="20"/>
                <w:szCs w:val="20"/>
              </w:rPr>
            </w:pPr>
          </w:p>
        </w:tc>
      </w:tr>
      <w:tr w:rsidR="0069543B" w:rsidRPr="004F5A30" w14:paraId="2DC5CD15" w14:textId="3FF29A5C" w:rsidTr="0069543B">
        <w:trPr>
          <w:trHeight w:val="411"/>
          <w:jc w:val="center"/>
        </w:trPr>
        <w:tc>
          <w:tcPr>
            <w:tcW w:w="5025" w:type="dxa"/>
          </w:tcPr>
          <w:p w14:paraId="0713CF7A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14 dni kalendarzowych</w:t>
            </w:r>
          </w:p>
        </w:tc>
        <w:tc>
          <w:tcPr>
            <w:tcW w:w="2030" w:type="dxa"/>
          </w:tcPr>
          <w:p w14:paraId="1E0B2CE3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0</w:t>
            </w:r>
          </w:p>
        </w:tc>
        <w:tc>
          <w:tcPr>
            <w:tcW w:w="2030" w:type="dxa"/>
          </w:tcPr>
          <w:p w14:paraId="591881DA" w14:textId="77777777" w:rsidR="0069543B" w:rsidRPr="004F5A30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</w:p>
        </w:tc>
      </w:tr>
      <w:tr w:rsidR="0069543B" w:rsidRPr="004F5A30" w14:paraId="5DC42355" w14:textId="1C3A7E82" w:rsidTr="0069543B">
        <w:trPr>
          <w:trHeight w:val="393"/>
          <w:jc w:val="center"/>
        </w:trPr>
        <w:tc>
          <w:tcPr>
            <w:tcW w:w="5025" w:type="dxa"/>
          </w:tcPr>
          <w:p w14:paraId="18595AD6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od 8 do 13 dni kalendarzowych</w:t>
            </w:r>
          </w:p>
        </w:tc>
        <w:tc>
          <w:tcPr>
            <w:tcW w:w="2030" w:type="dxa"/>
          </w:tcPr>
          <w:p w14:paraId="36FE886A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20</w:t>
            </w:r>
          </w:p>
        </w:tc>
        <w:tc>
          <w:tcPr>
            <w:tcW w:w="2030" w:type="dxa"/>
          </w:tcPr>
          <w:p w14:paraId="0B1413CD" w14:textId="77777777" w:rsidR="0069543B" w:rsidRPr="004F5A30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</w:p>
        </w:tc>
      </w:tr>
      <w:tr w:rsidR="0069543B" w:rsidRPr="004F5A30" w14:paraId="651909A7" w14:textId="1C485965" w:rsidTr="0069543B">
        <w:trPr>
          <w:trHeight w:val="411"/>
          <w:jc w:val="center"/>
        </w:trPr>
        <w:tc>
          <w:tcPr>
            <w:tcW w:w="5025" w:type="dxa"/>
          </w:tcPr>
          <w:p w14:paraId="488C6DB6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7 dni kalendarzowych i mniej</w:t>
            </w:r>
          </w:p>
        </w:tc>
        <w:tc>
          <w:tcPr>
            <w:tcW w:w="2030" w:type="dxa"/>
          </w:tcPr>
          <w:p w14:paraId="4E59C64B" w14:textId="77777777" w:rsidR="0069543B" w:rsidRPr="009F0B56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F0B56">
              <w:rPr>
                <w:rFonts w:ascii="Arial" w:hAnsi="Arial" w:cs="Arial"/>
                <w:color w:val="EE0000"/>
                <w:sz w:val="20"/>
                <w:szCs w:val="20"/>
              </w:rPr>
              <w:t>40</w:t>
            </w:r>
          </w:p>
        </w:tc>
        <w:tc>
          <w:tcPr>
            <w:tcW w:w="2030" w:type="dxa"/>
          </w:tcPr>
          <w:p w14:paraId="1E9A3AD4" w14:textId="77777777" w:rsidR="0069543B" w:rsidRPr="004F5A30" w:rsidRDefault="0069543B" w:rsidP="00740358">
            <w:pPr>
              <w:spacing w:line="360" w:lineRule="auto"/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</w:p>
        </w:tc>
      </w:tr>
    </w:tbl>
    <w:p w14:paraId="2BB6C6FE" w14:textId="77777777" w:rsidR="00AD7E17" w:rsidRDefault="00AD7E17" w:rsidP="007E1EC0">
      <w:pPr>
        <w:spacing w:after="120"/>
        <w:ind w:left="360"/>
        <w:jc w:val="both"/>
        <w:rPr>
          <w:rFonts w:ascii="Arial" w:hAnsi="Arial" w:cs="Arial"/>
          <w:b/>
          <w:u w:val="single"/>
        </w:rPr>
      </w:pPr>
    </w:p>
    <w:p w14:paraId="143F785A" w14:textId="77777777" w:rsidR="0069543B" w:rsidRPr="004F5A30" w:rsidRDefault="0069543B" w:rsidP="007E1EC0">
      <w:pPr>
        <w:spacing w:after="120"/>
        <w:ind w:left="360"/>
        <w:jc w:val="both"/>
        <w:rPr>
          <w:rFonts w:ascii="Arial" w:hAnsi="Arial" w:cs="Arial"/>
          <w:b/>
          <w:u w:val="single"/>
        </w:rPr>
      </w:pPr>
    </w:p>
    <w:p w14:paraId="64728DE1" w14:textId="633E48E2" w:rsidR="001F56E0" w:rsidRPr="00580EAF" w:rsidRDefault="001F56E0" w:rsidP="0021423E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80EAF">
        <w:rPr>
          <w:rFonts w:ascii="Arial" w:hAnsi="Arial" w:cs="Arial"/>
          <w:b/>
          <w:sz w:val="20"/>
          <w:szCs w:val="20"/>
        </w:rPr>
        <w:t>3. Przedmiotowe środki dowodowe:</w:t>
      </w:r>
    </w:p>
    <w:p w14:paraId="485BD6A0" w14:textId="2B6F0492" w:rsidR="00C24B09" w:rsidRPr="00580EAF" w:rsidRDefault="00C24B09" w:rsidP="0021423E">
      <w:pPr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80EAF">
        <w:rPr>
          <w:rFonts w:ascii="Arial" w:hAnsi="Arial" w:cs="Arial"/>
          <w:bCs/>
          <w:iCs/>
          <w:sz w:val="20"/>
          <w:szCs w:val="20"/>
        </w:rPr>
        <w:t>Wykonawca składający ofertę zobligowany jest do wypełnienia poniższej tabeli - stanowiącej przedmiotowy środek dowodowy.</w:t>
      </w:r>
    </w:p>
    <w:p w14:paraId="0645A17A" w14:textId="77777777" w:rsidR="00C24B09" w:rsidRPr="00580EAF" w:rsidRDefault="00C24B09" w:rsidP="0021423E">
      <w:pPr>
        <w:spacing w:after="120"/>
        <w:jc w:val="both"/>
        <w:rPr>
          <w:rFonts w:ascii="Arial" w:hAnsi="Arial" w:cs="Arial"/>
          <w:b/>
          <w:iCs/>
          <w:sz w:val="20"/>
          <w:szCs w:val="20"/>
        </w:rPr>
      </w:pPr>
      <w:r w:rsidRPr="00580EAF">
        <w:rPr>
          <w:rFonts w:ascii="Arial" w:hAnsi="Arial" w:cs="Arial"/>
          <w:b/>
          <w:iCs/>
          <w:sz w:val="20"/>
          <w:szCs w:val="20"/>
        </w:rPr>
        <w:t>Tabela nr 2</w:t>
      </w:r>
    </w:p>
    <w:tbl>
      <w:tblPr>
        <w:tblW w:w="92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977"/>
      </w:tblGrid>
      <w:tr w:rsidR="003E2574" w:rsidRPr="00580EAF" w14:paraId="7E515969" w14:textId="3F2E890C" w:rsidTr="00580EAF">
        <w:trPr>
          <w:cantSplit/>
          <w:trHeight w:val="7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087A2" w14:textId="389D4506" w:rsidR="003E2574" w:rsidRPr="00580EAF" w:rsidRDefault="003E2574" w:rsidP="003F0F2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BE765" w14:textId="458CEE58" w:rsidR="003E2574" w:rsidRPr="00580EAF" w:rsidRDefault="003E2574" w:rsidP="003F0F22">
            <w:pPr>
              <w:snapToGrid w:val="0"/>
              <w:ind w:right="-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Producent </w:t>
            </w:r>
            <w:r w:rsidRPr="00580EA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bezzałogowego statku powietrznego (drona)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7944E" w14:textId="274B645D" w:rsidR="003E2574" w:rsidRPr="00580EAF" w:rsidRDefault="003E2574" w:rsidP="003F0F22">
            <w:pPr>
              <w:snapToGrid w:val="0"/>
              <w:ind w:right="-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Typ/Model bezzałogowego statku powietrznego (drona)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75FDA" w14:textId="77777777" w:rsidR="003E2574" w:rsidRPr="00580EAF" w:rsidRDefault="003E2574" w:rsidP="003F0F22">
            <w:pPr>
              <w:snapToGrid w:val="0"/>
              <w:ind w:right="-6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Rok produkcji </w:t>
            </w:r>
          </w:p>
          <w:p w14:paraId="774C57B7" w14:textId="128A17F7" w:rsidR="003E2574" w:rsidRPr="00580EAF" w:rsidRDefault="003E2574" w:rsidP="003F0F22">
            <w:pPr>
              <w:snapToGrid w:val="0"/>
              <w:ind w:right="-6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(dron musi być wyprodukowany w 2025 r.)</w:t>
            </w:r>
          </w:p>
        </w:tc>
      </w:tr>
      <w:tr w:rsidR="003E2574" w:rsidRPr="00580EAF" w14:paraId="28D1D1CF" w14:textId="46CDF6D3" w:rsidTr="00580EAF">
        <w:trPr>
          <w:cantSplit/>
          <w:trHeight w:val="9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1E012A0" w14:textId="77777777" w:rsidR="003E2574" w:rsidRPr="00580EAF" w:rsidRDefault="003E2574" w:rsidP="003F0F2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0EAF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A4E8E5" w14:textId="77777777" w:rsidR="003E2574" w:rsidRPr="00580EAF" w:rsidRDefault="003E2574" w:rsidP="003F0F2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8B94A1" w14:textId="77777777" w:rsidR="003E2574" w:rsidRPr="00580EAF" w:rsidRDefault="003E2574" w:rsidP="003F0F2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D37E" w14:textId="4298E902" w:rsidR="003E2574" w:rsidRPr="00580EAF" w:rsidRDefault="003E2574" w:rsidP="003F0F2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0EAF">
              <w:rPr>
                <w:rFonts w:ascii="Arial" w:hAnsi="Arial" w:cs="Arial"/>
                <w:b/>
                <w:bCs/>
                <w:sz w:val="20"/>
                <w:szCs w:val="20"/>
              </w:rPr>
              <w:t>……. r.</w:t>
            </w:r>
          </w:p>
        </w:tc>
      </w:tr>
    </w:tbl>
    <w:p w14:paraId="5647F130" w14:textId="77777777" w:rsidR="00C24B09" w:rsidRPr="00580EAF" w:rsidRDefault="00C24B09" w:rsidP="0021423E">
      <w:pPr>
        <w:spacing w:before="120" w:after="120"/>
        <w:jc w:val="both"/>
        <w:rPr>
          <w:rFonts w:ascii="Arial" w:hAnsi="Arial" w:cs="Arial"/>
          <w:bCs/>
          <w:iCs/>
          <w:color w:val="FF0000"/>
          <w:sz w:val="20"/>
          <w:szCs w:val="20"/>
        </w:rPr>
      </w:pPr>
      <w:r w:rsidRPr="00580EAF">
        <w:rPr>
          <w:rFonts w:ascii="Arial" w:hAnsi="Arial" w:cs="Arial"/>
          <w:bCs/>
          <w:iCs/>
          <w:color w:val="FF0000"/>
          <w:sz w:val="20"/>
          <w:szCs w:val="20"/>
        </w:rPr>
        <w:t>UWAGA!</w:t>
      </w:r>
    </w:p>
    <w:p w14:paraId="20FC9069" w14:textId="65AB7935" w:rsidR="00C24B09" w:rsidRPr="00580EAF" w:rsidRDefault="00C24B09" w:rsidP="0021423E">
      <w:pPr>
        <w:spacing w:after="120"/>
        <w:ind w:left="3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580EAF">
        <w:rPr>
          <w:rFonts w:ascii="Arial" w:hAnsi="Arial" w:cs="Arial"/>
          <w:bCs/>
          <w:color w:val="FF0000"/>
          <w:sz w:val="20"/>
          <w:szCs w:val="20"/>
        </w:rPr>
        <w:t xml:space="preserve">Zamawiający wymaga od Wykonawcy wskazania w tabeli </w:t>
      </w:r>
      <w:r w:rsidR="00905C54" w:rsidRPr="00580EAF">
        <w:rPr>
          <w:rFonts w:ascii="Arial" w:hAnsi="Arial" w:cs="Arial"/>
          <w:bCs/>
          <w:color w:val="FF0000"/>
          <w:sz w:val="20"/>
          <w:szCs w:val="20"/>
        </w:rPr>
        <w:t>nr 2 (przedmiotowe środki dowodowe)</w:t>
      </w:r>
      <w:r w:rsidRPr="00580EAF">
        <w:rPr>
          <w:rFonts w:ascii="Arial" w:hAnsi="Arial" w:cs="Arial"/>
          <w:bCs/>
          <w:color w:val="FF0000"/>
          <w:sz w:val="20"/>
          <w:szCs w:val="20"/>
        </w:rPr>
        <w:t xml:space="preserve">, producenta oraz dokładny </w:t>
      </w:r>
      <w:r w:rsidR="00905C54" w:rsidRPr="00580EAF">
        <w:rPr>
          <w:rFonts w:ascii="Arial" w:hAnsi="Arial" w:cs="Arial"/>
          <w:bCs/>
          <w:color w:val="FF0000"/>
          <w:sz w:val="20"/>
          <w:szCs w:val="20"/>
        </w:rPr>
        <w:t>typ/</w:t>
      </w:r>
      <w:r w:rsidRPr="00580EAF">
        <w:rPr>
          <w:rFonts w:ascii="Arial" w:hAnsi="Arial" w:cs="Arial"/>
          <w:bCs/>
          <w:color w:val="FF0000"/>
          <w:sz w:val="20"/>
          <w:szCs w:val="20"/>
        </w:rPr>
        <w:t>model</w:t>
      </w:r>
      <w:r w:rsidR="00905C54" w:rsidRPr="00580EAF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500FD2" w:rsidRPr="00580EAF">
        <w:rPr>
          <w:rFonts w:ascii="Arial" w:hAnsi="Arial" w:cs="Arial"/>
          <w:bCs/>
          <w:color w:val="FF0000"/>
          <w:sz w:val="20"/>
          <w:szCs w:val="20"/>
        </w:rPr>
        <w:t xml:space="preserve">i rok produkcji </w:t>
      </w:r>
      <w:r w:rsidRPr="00580EAF">
        <w:rPr>
          <w:rFonts w:ascii="Arial" w:hAnsi="Arial" w:cs="Arial"/>
          <w:bCs/>
          <w:color w:val="FF0000"/>
          <w:sz w:val="20"/>
          <w:szCs w:val="20"/>
        </w:rPr>
        <w:t xml:space="preserve">oferowanego </w:t>
      </w:r>
      <w:r w:rsidR="00500FD2" w:rsidRPr="00580EAF">
        <w:rPr>
          <w:rFonts w:ascii="Arial" w:hAnsi="Arial" w:cs="Arial"/>
          <w:bCs/>
          <w:color w:val="FF0000"/>
          <w:sz w:val="20"/>
          <w:szCs w:val="20"/>
        </w:rPr>
        <w:t>dronu.</w:t>
      </w:r>
    </w:p>
    <w:p w14:paraId="6A7BC3CA" w14:textId="77777777" w:rsidR="00580EAF" w:rsidRDefault="00580EAF" w:rsidP="007E1EC0">
      <w:pPr>
        <w:spacing w:after="120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46DFD5" w14:textId="6CF412A2" w:rsidR="00255B18" w:rsidRPr="00580EAF" w:rsidRDefault="00255B18" w:rsidP="0021423E">
      <w:pPr>
        <w:spacing w:after="120"/>
        <w:ind w:left="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0EAF">
        <w:rPr>
          <w:rFonts w:ascii="Arial" w:hAnsi="Arial" w:cs="Arial"/>
          <w:b/>
          <w:sz w:val="20"/>
          <w:szCs w:val="20"/>
          <w:u w:val="single"/>
        </w:rPr>
        <w:t>W imieniu Wykonawcy oświadczam, że:</w:t>
      </w:r>
    </w:p>
    <w:p w14:paraId="2305F7B9" w14:textId="5B4794EA" w:rsidR="00F1062F" w:rsidRPr="00580EAF" w:rsidRDefault="007E1EC0" w:rsidP="0021423E">
      <w:pPr>
        <w:spacing w:line="276" w:lineRule="auto"/>
        <w:ind w:left="3"/>
        <w:jc w:val="both"/>
        <w:rPr>
          <w:rFonts w:ascii="Arial" w:hAnsi="Arial" w:cs="Arial"/>
          <w:color w:val="000000"/>
          <w:sz w:val="20"/>
          <w:szCs w:val="20"/>
        </w:rPr>
      </w:pPr>
      <w:r w:rsidRPr="00580EAF">
        <w:rPr>
          <w:rFonts w:ascii="Arial" w:hAnsi="Arial" w:cs="Arial"/>
          <w:color w:val="000000"/>
          <w:sz w:val="20"/>
          <w:szCs w:val="20"/>
        </w:rPr>
        <w:t xml:space="preserve">Przystępując do udziału w </w:t>
      </w:r>
      <w:r w:rsidR="00E63F90" w:rsidRPr="00580EAF">
        <w:rPr>
          <w:rFonts w:ascii="Arial" w:hAnsi="Arial" w:cs="Arial"/>
          <w:sz w:val="20"/>
          <w:szCs w:val="20"/>
        </w:rPr>
        <w:t>postępowaniu o udzielenie zamówienia publicznego w trybie podstawowym bez przeprowadzenia negocjacji</w:t>
      </w:r>
      <w:r w:rsidRPr="0058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AC60E3" w:rsidRPr="00580EAF">
        <w:rPr>
          <w:rFonts w:ascii="Arial" w:hAnsi="Arial" w:cs="Arial"/>
          <w:color w:val="000000"/>
          <w:sz w:val="20"/>
          <w:szCs w:val="20"/>
        </w:rPr>
        <w:t>pn.</w:t>
      </w:r>
      <w:r w:rsidR="00892E44" w:rsidRPr="00580EAF">
        <w:rPr>
          <w:rFonts w:ascii="Arial" w:hAnsi="Arial" w:cs="Arial"/>
          <w:color w:val="000000"/>
          <w:sz w:val="20"/>
          <w:szCs w:val="20"/>
        </w:rPr>
        <w:t>:</w:t>
      </w:r>
      <w:r w:rsidR="00D01310" w:rsidRPr="0058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4B5FCD" w:rsidRPr="00580EAF">
        <w:rPr>
          <w:rFonts w:ascii="Arial" w:hAnsi="Arial" w:cs="Arial"/>
          <w:sz w:val="20"/>
          <w:szCs w:val="20"/>
        </w:rPr>
        <w:t>„Zestaw do fotogrametrii niskiego pułapu- dostawa bezzałogowego statku powietrznego o konstrukcji wielowirnikowca wraz</w:t>
      </w:r>
      <w:r w:rsidR="00580EAF">
        <w:rPr>
          <w:rFonts w:ascii="Arial" w:hAnsi="Arial" w:cs="Arial"/>
          <w:sz w:val="20"/>
          <w:szCs w:val="20"/>
        </w:rPr>
        <w:t xml:space="preserve"> </w:t>
      </w:r>
      <w:r w:rsidR="004B5FCD" w:rsidRPr="00580EAF">
        <w:rPr>
          <w:rFonts w:ascii="Arial" w:hAnsi="Arial" w:cs="Arial"/>
          <w:sz w:val="20"/>
          <w:szCs w:val="20"/>
        </w:rPr>
        <w:t>z akcesoriami, oprogramowaniem oraz wdrożeniem”</w:t>
      </w:r>
      <w:r w:rsidR="00F1062F" w:rsidRPr="00580EAF">
        <w:rPr>
          <w:rFonts w:ascii="Arial" w:hAnsi="Arial" w:cs="Arial"/>
          <w:sz w:val="20"/>
          <w:szCs w:val="20"/>
        </w:rPr>
        <w:t xml:space="preserve">, </w:t>
      </w:r>
      <w:r w:rsidR="006468C3" w:rsidRPr="00580EAF">
        <w:rPr>
          <w:rFonts w:ascii="Arial" w:hAnsi="Arial" w:cs="Arial"/>
          <w:sz w:val="20"/>
          <w:szCs w:val="20"/>
        </w:rPr>
        <w:t>oświadczam,</w:t>
      </w:r>
      <w:r w:rsidR="00F1062F" w:rsidRPr="00580EAF">
        <w:rPr>
          <w:rFonts w:ascii="Arial" w:hAnsi="Arial" w:cs="Arial"/>
          <w:sz w:val="20"/>
          <w:szCs w:val="20"/>
        </w:rPr>
        <w:t xml:space="preserve"> iż:</w:t>
      </w:r>
    </w:p>
    <w:p w14:paraId="36FD4C19" w14:textId="06134396" w:rsidR="005758C5" w:rsidRPr="00580EAF" w:rsidRDefault="005758C5" w:rsidP="0021423E">
      <w:pPr>
        <w:pStyle w:val="Akapitzlist"/>
        <w:numPr>
          <w:ilvl w:val="0"/>
          <w:numId w:val="2"/>
        </w:numPr>
        <w:spacing w:after="120" w:line="276" w:lineRule="auto"/>
        <w:ind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80EAF">
        <w:rPr>
          <w:rFonts w:ascii="Arial" w:hAnsi="Arial" w:cs="Arial"/>
          <w:color w:val="000000"/>
          <w:sz w:val="20"/>
          <w:szCs w:val="20"/>
        </w:rPr>
        <w:t>Zapoznałem się ze Specyfikacją Warunków Zamówienia oraz odpowiednimi dla oferowanego zadania projektowanymi postanowieniami umowy i nie wnoszę do nich żadnych zastrzeżeń oraz oferuję wykonanie przedmiotu zamówienia w terminie i na warunkach ustalonych w </w:t>
      </w:r>
      <w:r w:rsidR="006468C3" w:rsidRPr="00580EAF">
        <w:rPr>
          <w:rFonts w:ascii="Arial" w:hAnsi="Arial" w:cs="Arial"/>
          <w:color w:val="000000"/>
          <w:sz w:val="20"/>
          <w:szCs w:val="20"/>
        </w:rPr>
        <w:t xml:space="preserve">SWZ, </w:t>
      </w:r>
      <w:r w:rsidRPr="00580EAF">
        <w:rPr>
          <w:rFonts w:ascii="Arial" w:hAnsi="Arial" w:cs="Arial"/>
          <w:color w:val="000000"/>
          <w:sz w:val="20"/>
          <w:szCs w:val="20"/>
        </w:rPr>
        <w:t>w szczególności</w:t>
      </w:r>
      <w:r w:rsidR="0021423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80EAF">
        <w:rPr>
          <w:rFonts w:ascii="Arial" w:hAnsi="Arial" w:cs="Arial"/>
          <w:color w:val="000000"/>
          <w:sz w:val="20"/>
          <w:szCs w:val="20"/>
        </w:rPr>
        <w:t xml:space="preserve">w Opisie przedmiotu zamówienia. W przypadku wyboru naszej oferty zobowiązuję się do zawarcia umowy </w:t>
      </w:r>
      <w:r w:rsidR="0021423E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580EAF">
        <w:rPr>
          <w:rFonts w:ascii="Arial" w:hAnsi="Arial" w:cs="Arial"/>
          <w:sz w:val="20"/>
          <w:szCs w:val="20"/>
        </w:rPr>
        <w:t>w miejscu i terminie wyznaczonym przez Zamawiającego.</w:t>
      </w:r>
    </w:p>
    <w:p w14:paraId="2E5D3765" w14:textId="3B663DFF" w:rsidR="005758C5" w:rsidRPr="0021423E" w:rsidRDefault="005758C5" w:rsidP="0021423E">
      <w:pPr>
        <w:pStyle w:val="Akapitzlist"/>
        <w:spacing w:after="120" w:line="276" w:lineRule="auto"/>
        <w:ind w:left="363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21423E">
        <w:rPr>
          <w:rFonts w:ascii="Arial" w:hAnsi="Arial" w:cs="Arial"/>
          <w:b/>
          <w:bCs/>
          <w:sz w:val="20"/>
          <w:szCs w:val="20"/>
        </w:rPr>
        <w:t>Cena oferty jest ceną brutto i uwzględnia wszystkie zobowiązania Wykonawcy.</w:t>
      </w:r>
    </w:p>
    <w:p w14:paraId="4922EF23" w14:textId="77777777" w:rsidR="00A578E4" w:rsidRPr="00580EAF" w:rsidRDefault="00A578E4" w:rsidP="0021423E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 xml:space="preserve">Przedmiot zamówienia zamierzam zrealizować </w:t>
      </w:r>
      <w:r w:rsidRPr="00580EAF">
        <w:rPr>
          <w:rFonts w:ascii="Arial" w:hAnsi="Arial" w:cs="Arial"/>
          <w:b/>
          <w:sz w:val="20"/>
          <w:szCs w:val="20"/>
        </w:rPr>
        <w:t>bez udziału</w:t>
      </w:r>
      <w:r w:rsidR="006138BA" w:rsidRPr="00580EAF">
        <w:rPr>
          <w:rFonts w:ascii="Arial" w:hAnsi="Arial" w:cs="Arial"/>
          <w:b/>
          <w:sz w:val="20"/>
          <w:szCs w:val="20"/>
        </w:rPr>
        <w:t xml:space="preserve"> </w:t>
      </w:r>
      <w:r w:rsidRPr="00580EAF">
        <w:rPr>
          <w:rFonts w:ascii="Arial" w:hAnsi="Arial" w:cs="Arial"/>
          <w:b/>
          <w:sz w:val="20"/>
          <w:szCs w:val="20"/>
        </w:rPr>
        <w:t>/</w:t>
      </w:r>
      <w:r w:rsidR="006138BA" w:rsidRPr="00580EAF">
        <w:rPr>
          <w:rFonts w:ascii="Arial" w:hAnsi="Arial" w:cs="Arial"/>
          <w:b/>
          <w:sz w:val="20"/>
          <w:szCs w:val="20"/>
        </w:rPr>
        <w:t xml:space="preserve"> </w:t>
      </w:r>
      <w:r w:rsidRPr="00580EAF">
        <w:rPr>
          <w:rFonts w:ascii="Arial" w:hAnsi="Arial" w:cs="Arial"/>
          <w:b/>
          <w:sz w:val="20"/>
          <w:szCs w:val="20"/>
        </w:rPr>
        <w:t>z udziałem podwykonawcy/ów</w:t>
      </w:r>
      <w:r w:rsidR="00E551A5" w:rsidRPr="00580EAF">
        <w:rPr>
          <w:rFonts w:ascii="Arial" w:hAnsi="Arial" w:cs="Arial"/>
          <w:b/>
          <w:sz w:val="20"/>
          <w:szCs w:val="20"/>
        </w:rPr>
        <w:t>*</w:t>
      </w:r>
      <w:r w:rsidRPr="00580EAF">
        <w:rPr>
          <w:rFonts w:ascii="Arial" w:hAnsi="Arial" w:cs="Arial"/>
          <w:sz w:val="20"/>
          <w:szCs w:val="20"/>
        </w:rPr>
        <w:t>.</w:t>
      </w:r>
    </w:p>
    <w:p w14:paraId="5C3CFC90" w14:textId="6A61BA2D" w:rsidR="00F52E1C" w:rsidRDefault="00F52E1C" w:rsidP="0021423E">
      <w:pPr>
        <w:widowControl w:val="0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80EAF">
        <w:rPr>
          <w:rFonts w:ascii="Arial" w:hAnsi="Arial" w:cs="Arial"/>
          <w:b/>
          <w:sz w:val="20"/>
          <w:szCs w:val="20"/>
        </w:rPr>
        <w:t>W przypadku powierzenia części zamówienia podwykonawcom</w:t>
      </w:r>
      <w:r w:rsidR="0021423E">
        <w:rPr>
          <w:rFonts w:ascii="Arial" w:hAnsi="Arial" w:cs="Arial"/>
          <w:b/>
          <w:sz w:val="20"/>
          <w:szCs w:val="20"/>
        </w:rPr>
        <w:t xml:space="preserve">- </w:t>
      </w:r>
      <w:r w:rsidRPr="00580EAF">
        <w:rPr>
          <w:rFonts w:ascii="Arial" w:hAnsi="Arial" w:cs="Arial"/>
          <w:b/>
          <w:sz w:val="20"/>
          <w:szCs w:val="20"/>
        </w:rPr>
        <w:t>Wykonawca wypełnia poniższe:</w:t>
      </w:r>
    </w:p>
    <w:p w14:paraId="6DC6A1BC" w14:textId="77777777" w:rsidR="0021423E" w:rsidRPr="00580EAF" w:rsidRDefault="0021423E" w:rsidP="00580EAF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6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5"/>
        <w:gridCol w:w="4046"/>
        <w:gridCol w:w="2300"/>
      </w:tblGrid>
      <w:tr w:rsidR="00F52E1C" w:rsidRPr="004F5A30" w14:paraId="59EFA360" w14:textId="77777777" w:rsidTr="0021423E">
        <w:trPr>
          <w:trHeight w:val="476"/>
        </w:trPr>
        <w:tc>
          <w:tcPr>
            <w:tcW w:w="3325" w:type="dxa"/>
            <w:shd w:val="clear" w:color="auto" w:fill="D9D9D9" w:themeFill="background1" w:themeFillShade="D9"/>
            <w:vAlign w:val="center"/>
          </w:tcPr>
          <w:p w14:paraId="2AB1FAE7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 w:firstLine="71"/>
              <w:jc w:val="center"/>
              <w:rPr>
                <w:rFonts w:ascii="Arial" w:hAnsi="Arial" w:cs="Arial"/>
                <w:b/>
                <w:sz w:val="20"/>
              </w:rPr>
            </w:pPr>
            <w:r w:rsidRPr="004F5A30">
              <w:rPr>
                <w:rFonts w:ascii="Arial" w:hAnsi="Arial" w:cs="Arial"/>
                <w:b/>
                <w:sz w:val="20"/>
              </w:rPr>
              <w:t>Wskazanie części zamówienia, które zamierzamy zlecić podwykonawcy</w:t>
            </w:r>
          </w:p>
        </w:tc>
        <w:tc>
          <w:tcPr>
            <w:tcW w:w="4046" w:type="dxa"/>
            <w:shd w:val="clear" w:color="auto" w:fill="D9D9D9" w:themeFill="background1" w:themeFillShade="D9"/>
            <w:vAlign w:val="center"/>
          </w:tcPr>
          <w:p w14:paraId="08F33A8D" w14:textId="77777777" w:rsidR="00F52E1C" w:rsidRPr="004F5A30" w:rsidRDefault="00F52E1C" w:rsidP="00580EAF">
            <w:pPr>
              <w:pStyle w:val="Tekstpodstawowywcity"/>
              <w:tabs>
                <w:tab w:val="left" w:pos="0"/>
              </w:tabs>
              <w:spacing w:line="276" w:lineRule="auto"/>
              <w:ind w:left="0" w:hanging="70"/>
              <w:jc w:val="center"/>
              <w:rPr>
                <w:rFonts w:ascii="Arial" w:hAnsi="Arial" w:cs="Arial"/>
                <w:b/>
                <w:sz w:val="20"/>
              </w:rPr>
            </w:pPr>
            <w:r w:rsidRPr="004F5A30">
              <w:rPr>
                <w:rFonts w:ascii="Arial" w:hAnsi="Arial" w:cs="Arial"/>
                <w:b/>
                <w:sz w:val="20"/>
              </w:rPr>
              <w:t>Wartość lub procentowa część zamówienia, jaka zostanie powierzona podwykonawcy lub podwykonawcom</w:t>
            </w:r>
          </w:p>
        </w:tc>
        <w:tc>
          <w:tcPr>
            <w:tcW w:w="2300" w:type="dxa"/>
            <w:shd w:val="clear" w:color="auto" w:fill="D9D9D9" w:themeFill="background1" w:themeFillShade="D9"/>
            <w:vAlign w:val="center"/>
          </w:tcPr>
          <w:p w14:paraId="7619E366" w14:textId="77777777" w:rsidR="00F52E1C" w:rsidRPr="004F5A30" w:rsidRDefault="00F52E1C" w:rsidP="00580EAF">
            <w:pPr>
              <w:pStyle w:val="Tekstpodstawowywcity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5A30">
              <w:rPr>
                <w:rFonts w:ascii="Arial" w:hAnsi="Arial" w:cs="Arial"/>
                <w:b/>
                <w:sz w:val="20"/>
              </w:rPr>
              <w:t>Nazwa i adres firmy</w:t>
            </w:r>
          </w:p>
          <w:p w14:paraId="5A35B863" w14:textId="77777777" w:rsidR="00F52E1C" w:rsidRPr="004F5A30" w:rsidRDefault="00F52E1C" w:rsidP="00580EAF">
            <w:pPr>
              <w:pStyle w:val="Tekstpodstawowywcity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4F5A30">
              <w:rPr>
                <w:rFonts w:ascii="Arial" w:hAnsi="Arial" w:cs="Arial"/>
                <w:b/>
                <w:sz w:val="20"/>
              </w:rPr>
              <w:t>podwykonawczej</w:t>
            </w:r>
          </w:p>
        </w:tc>
      </w:tr>
      <w:tr w:rsidR="00F52E1C" w:rsidRPr="004F5A30" w14:paraId="247BA7AB" w14:textId="77777777" w:rsidTr="0021423E">
        <w:trPr>
          <w:trHeight w:val="418"/>
        </w:trPr>
        <w:tc>
          <w:tcPr>
            <w:tcW w:w="3325" w:type="dxa"/>
            <w:tcBorders>
              <w:top w:val="single" w:sz="4" w:space="0" w:color="auto"/>
            </w:tcBorders>
          </w:tcPr>
          <w:p w14:paraId="595B8BEA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6" w:type="dxa"/>
            <w:tcBorders>
              <w:top w:val="single" w:sz="4" w:space="0" w:color="auto"/>
            </w:tcBorders>
          </w:tcPr>
          <w:p w14:paraId="28137B62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0" w:type="dxa"/>
            <w:tcBorders>
              <w:top w:val="single" w:sz="4" w:space="0" w:color="auto"/>
            </w:tcBorders>
          </w:tcPr>
          <w:p w14:paraId="0E711D3F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F52E1C" w:rsidRPr="004F5A30" w14:paraId="466D5294" w14:textId="77777777" w:rsidTr="0021423E">
        <w:trPr>
          <w:trHeight w:val="335"/>
        </w:trPr>
        <w:tc>
          <w:tcPr>
            <w:tcW w:w="3325" w:type="dxa"/>
          </w:tcPr>
          <w:p w14:paraId="36DC2449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046" w:type="dxa"/>
          </w:tcPr>
          <w:p w14:paraId="3668E434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300" w:type="dxa"/>
          </w:tcPr>
          <w:p w14:paraId="71077701" w14:textId="77777777" w:rsidR="00F52E1C" w:rsidRPr="004F5A30" w:rsidRDefault="00F52E1C" w:rsidP="00580EAF">
            <w:pPr>
              <w:pStyle w:val="Tekstpodstawowywcity"/>
              <w:tabs>
                <w:tab w:val="left" w:pos="360"/>
              </w:tabs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B05E349" w14:textId="77777777" w:rsidR="00BC627F" w:rsidRPr="004F5A30" w:rsidRDefault="00BC627F" w:rsidP="00580EAF">
      <w:pPr>
        <w:pStyle w:val="Tekstpodstawowywcity"/>
        <w:spacing w:line="276" w:lineRule="auto"/>
        <w:ind w:left="567"/>
        <w:jc w:val="both"/>
        <w:rPr>
          <w:rFonts w:ascii="Arial" w:hAnsi="Arial" w:cs="Arial"/>
          <w:b/>
        </w:rPr>
      </w:pPr>
    </w:p>
    <w:p w14:paraId="5BED5A75" w14:textId="77777777" w:rsidR="00A578E4" w:rsidRPr="009F0B56" w:rsidRDefault="00A578E4" w:rsidP="0021423E">
      <w:pPr>
        <w:spacing w:line="276" w:lineRule="auto"/>
        <w:jc w:val="both"/>
        <w:rPr>
          <w:rFonts w:ascii="Arial" w:hAnsi="Arial" w:cs="Arial"/>
          <w:iCs/>
          <w:color w:val="EE0000"/>
          <w:sz w:val="20"/>
          <w:szCs w:val="20"/>
        </w:rPr>
      </w:pPr>
      <w:r w:rsidRPr="009F0B56">
        <w:rPr>
          <w:rFonts w:ascii="Arial" w:hAnsi="Arial" w:cs="Arial"/>
          <w:iCs/>
          <w:color w:val="EE0000"/>
          <w:sz w:val="20"/>
          <w:szCs w:val="20"/>
        </w:rPr>
        <w:t>Uwaga:</w:t>
      </w:r>
    </w:p>
    <w:p w14:paraId="3BB42CEC" w14:textId="01C13A10" w:rsidR="00A578E4" w:rsidRPr="009F0B56" w:rsidRDefault="00A578E4" w:rsidP="009F0B56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Arial" w:hAnsi="Arial" w:cs="Arial"/>
          <w:iCs/>
          <w:color w:val="EE0000"/>
          <w:sz w:val="20"/>
          <w:szCs w:val="20"/>
        </w:rPr>
      </w:pPr>
      <w:r w:rsidRPr="009F0B56">
        <w:rPr>
          <w:rFonts w:ascii="Arial" w:hAnsi="Arial" w:cs="Arial"/>
          <w:iCs/>
          <w:color w:val="EE0000"/>
          <w:sz w:val="20"/>
          <w:szCs w:val="20"/>
        </w:rPr>
        <w:t>należy wpisać</w:t>
      </w:r>
      <w:r w:rsidR="003A3B17" w:rsidRPr="009F0B56">
        <w:rPr>
          <w:rFonts w:ascii="Arial" w:hAnsi="Arial" w:cs="Arial"/>
          <w:iCs/>
          <w:color w:val="EE0000"/>
          <w:sz w:val="20"/>
          <w:szCs w:val="20"/>
        </w:rPr>
        <w:t xml:space="preserve"> i </w:t>
      </w:r>
      <w:r w:rsidR="003A3B17" w:rsidRPr="009F0B56">
        <w:rPr>
          <w:rFonts w:ascii="Arial" w:hAnsi="Arial" w:cs="Arial"/>
          <w:b/>
          <w:iCs/>
          <w:color w:val="EE0000"/>
          <w:sz w:val="20"/>
          <w:szCs w:val="20"/>
        </w:rPr>
        <w:t xml:space="preserve">określić przewidziany przedmiot (część/zakres) podwykonawstwa, </w:t>
      </w:r>
      <w:r w:rsidRPr="009F0B56">
        <w:rPr>
          <w:rFonts w:ascii="Arial" w:hAnsi="Arial" w:cs="Arial"/>
          <w:iCs/>
          <w:color w:val="EE0000"/>
          <w:sz w:val="20"/>
          <w:szCs w:val="20"/>
        </w:rPr>
        <w:t>któr</w:t>
      </w:r>
      <w:r w:rsidR="003A3B17" w:rsidRPr="009F0B56">
        <w:rPr>
          <w:rFonts w:ascii="Arial" w:hAnsi="Arial" w:cs="Arial"/>
          <w:iCs/>
          <w:color w:val="EE0000"/>
          <w:sz w:val="20"/>
          <w:szCs w:val="20"/>
        </w:rPr>
        <w:t>y</w:t>
      </w:r>
      <w:r w:rsidRPr="009F0B56">
        <w:rPr>
          <w:rFonts w:ascii="Arial" w:hAnsi="Arial" w:cs="Arial"/>
          <w:iCs/>
          <w:color w:val="EE0000"/>
          <w:sz w:val="20"/>
          <w:szCs w:val="20"/>
        </w:rPr>
        <w:t xml:space="preserve"> wykonanie wykonawca zamierza powierzyć podwykonawcy – jeżeli jest znany</w:t>
      </w:r>
      <w:r w:rsidR="009F0B56">
        <w:rPr>
          <w:rFonts w:ascii="Arial" w:hAnsi="Arial" w:cs="Arial"/>
          <w:iCs/>
          <w:color w:val="EE0000"/>
          <w:sz w:val="20"/>
          <w:szCs w:val="20"/>
        </w:rPr>
        <w:t>,</w:t>
      </w:r>
      <w:r w:rsidRPr="009F0B56">
        <w:rPr>
          <w:rFonts w:ascii="Arial" w:hAnsi="Arial" w:cs="Arial"/>
          <w:iCs/>
          <w:color w:val="EE0000"/>
          <w:sz w:val="20"/>
          <w:szCs w:val="20"/>
        </w:rPr>
        <w:t xml:space="preserve"> </w:t>
      </w:r>
    </w:p>
    <w:p w14:paraId="0A2C1B3A" w14:textId="77777777" w:rsidR="00A578E4" w:rsidRPr="009F0B56" w:rsidRDefault="00A578E4" w:rsidP="009F0B56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Arial" w:hAnsi="Arial" w:cs="Arial"/>
          <w:iCs/>
          <w:color w:val="EE0000"/>
          <w:sz w:val="20"/>
          <w:szCs w:val="20"/>
        </w:rPr>
      </w:pPr>
      <w:r w:rsidRPr="009F0B56">
        <w:rPr>
          <w:rFonts w:ascii="Arial" w:hAnsi="Arial" w:cs="Arial"/>
          <w:iCs/>
          <w:color w:val="EE0000"/>
          <w:sz w:val="20"/>
          <w:szCs w:val="20"/>
        </w:rPr>
        <w:t>brak wpisu/skreślenia powyżej rozumiany jest, iż przedmiotowe zamówienie realizowane będzie bez udziału podwykonawców.</w:t>
      </w:r>
    </w:p>
    <w:p w14:paraId="591D2A1B" w14:textId="46A55193" w:rsidR="00EA08B7" w:rsidRPr="00580EAF" w:rsidRDefault="003623ED" w:rsidP="00580EAF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W</w:t>
      </w:r>
      <w:r w:rsidR="00712CA5" w:rsidRPr="00580EAF">
        <w:rPr>
          <w:rFonts w:ascii="Arial" w:hAnsi="Arial" w:cs="Arial"/>
          <w:sz w:val="20"/>
          <w:szCs w:val="20"/>
        </w:rPr>
        <w:t xml:space="preserve">ycena przedmiotu zamówienia uwzględnia wszystkie wymagania stawiane przez Zamawiającego </w:t>
      </w:r>
      <w:r w:rsidR="009F0B56">
        <w:rPr>
          <w:rFonts w:ascii="Arial" w:hAnsi="Arial" w:cs="Arial"/>
          <w:sz w:val="20"/>
          <w:szCs w:val="20"/>
        </w:rPr>
        <w:t xml:space="preserve">               </w:t>
      </w:r>
      <w:r w:rsidR="00712CA5" w:rsidRPr="00580EAF">
        <w:rPr>
          <w:rFonts w:ascii="Arial" w:hAnsi="Arial" w:cs="Arial"/>
          <w:sz w:val="20"/>
          <w:szCs w:val="20"/>
        </w:rPr>
        <w:t>i obejmuje cały zakres rzeczowy zamówienia.</w:t>
      </w:r>
    </w:p>
    <w:p w14:paraId="4EE523D3" w14:textId="77777777" w:rsidR="00F1062F" w:rsidRPr="00580EAF" w:rsidRDefault="00F1062F" w:rsidP="00580EAF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Przedmiot zamówienia zostanie zrealizowany zgodnie z Opisem przedmiotu zamówienia, pozostałymi zapisami SWZ, zgodnie z oświadczeniami Wykonawcy zawartymi w ofercie oraz pozostałymi dokumentami złożonymi w postępowaniu przez Wykonawcę.</w:t>
      </w:r>
    </w:p>
    <w:p w14:paraId="479C4392" w14:textId="77777777" w:rsidR="00D01310" w:rsidRPr="00580EAF" w:rsidRDefault="00D01310" w:rsidP="00580EAF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Oświadcza</w:t>
      </w:r>
      <w:r w:rsidR="00D5399F" w:rsidRPr="00580EAF">
        <w:rPr>
          <w:rFonts w:ascii="Arial" w:hAnsi="Arial" w:cs="Arial"/>
          <w:sz w:val="20"/>
          <w:szCs w:val="20"/>
        </w:rPr>
        <w:t>m</w:t>
      </w:r>
      <w:r w:rsidRPr="00580EAF">
        <w:rPr>
          <w:rFonts w:ascii="Arial" w:hAnsi="Arial" w:cs="Arial"/>
          <w:sz w:val="20"/>
          <w:szCs w:val="20"/>
        </w:rPr>
        <w:t>, iż zapoznałem się z zakresem i warunkami realizacji i zrealizuję zamówien</w:t>
      </w:r>
      <w:r w:rsidR="001D3035" w:rsidRPr="00580EAF">
        <w:rPr>
          <w:rFonts w:ascii="Arial" w:hAnsi="Arial" w:cs="Arial"/>
          <w:sz w:val="20"/>
          <w:szCs w:val="20"/>
        </w:rPr>
        <w:t>ie na warunkach określonych w S</w:t>
      </w:r>
      <w:r w:rsidRPr="00580EAF">
        <w:rPr>
          <w:rFonts w:ascii="Arial" w:hAnsi="Arial" w:cs="Arial"/>
          <w:sz w:val="20"/>
          <w:szCs w:val="20"/>
        </w:rPr>
        <w:t xml:space="preserve">WZ. </w:t>
      </w:r>
    </w:p>
    <w:p w14:paraId="50D923C9" w14:textId="77777777" w:rsidR="00AF6C74" w:rsidRPr="00580EAF" w:rsidRDefault="00473307" w:rsidP="00580EAF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P</w:t>
      </w:r>
      <w:r w:rsidR="00712CA5" w:rsidRPr="00580EAF">
        <w:rPr>
          <w:rFonts w:ascii="Arial" w:hAnsi="Arial" w:cs="Arial"/>
          <w:sz w:val="20"/>
          <w:szCs w:val="20"/>
        </w:rPr>
        <w:t xml:space="preserve">ozostaję związany niniejszą ofertą na czas wskazany w specyfikacji </w:t>
      </w:r>
      <w:r w:rsidR="003A3B17" w:rsidRPr="00580EAF">
        <w:rPr>
          <w:rFonts w:ascii="Arial" w:hAnsi="Arial" w:cs="Arial"/>
          <w:sz w:val="20"/>
          <w:szCs w:val="20"/>
        </w:rPr>
        <w:t>warunków zamówienia</w:t>
      </w:r>
      <w:r w:rsidR="00E12A61" w:rsidRPr="00580EAF">
        <w:rPr>
          <w:rFonts w:ascii="Arial" w:hAnsi="Arial" w:cs="Arial"/>
          <w:sz w:val="20"/>
          <w:szCs w:val="20"/>
        </w:rPr>
        <w:t>.</w:t>
      </w:r>
    </w:p>
    <w:p w14:paraId="0D6EC313" w14:textId="77777777" w:rsidR="009F0B56" w:rsidRPr="009F0B56" w:rsidRDefault="009F0B56" w:rsidP="009F0B56">
      <w:pPr>
        <w:spacing w:after="120" w:line="276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A6D936B" w14:textId="5B2CF36E" w:rsidR="009F0B56" w:rsidRPr="009F0B56" w:rsidRDefault="00A04906" w:rsidP="009F0B56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P</w:t>
      </w:r>
      <w:r w:rsidR="00712CA5" w:rsidRPr="00580EAF">
        <w:rPr>
          <w:rFonts w:ascii="Arial" w:hAnsi="Arial" w:cs="Arial"/>
          <w:sz w:val="20"/>
          <w:szCs w:val="20"/>
        </w:rPr>
        <w:t>osiadam wszelkie informacje potrzebne do zrealizowania przedmiotu zamówienia.</w:t>
      </w:r>
    </w:p>
    <w:p w14:paraId="42128F67" w14:textId="77777777" w:rsidR="001D6E9A" w:rsidRPr="00580EAF" w:rsidRDefault="001D6E9A" w:rsidP="00580EAF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80EAF">
        <w:rPr>
          <w:rFonts w:ascii="Arial" w:hAnsi="Arial" w:cs="Arial"/>
          <w:sz w:val="20"/>
          <w:szCs w:val="20"/>
        </w:rPr>
        <w:t>Jestem mikroprzedsiębiorstwem</w:t>
      </w:r>
      <w:r w:rsidR="00296AD4" w:rsidRPr="00580EAF">
        <w:rPr>
          <w:rFonts w:ascii="Arial" w:hAnsi="Arial" w:cs="Arial"/>
          <w:sz w:val="20"/>
          <w:szCs w:val="20"/>
        </w:rPr>
        <w:t>,</w:t>
      </w:r>
      <w:r w:rsidRPr="00580EAF">
        <w:rPr>
          <w:rFonts w:ascii="Arial" w:hAnsi="Arial" w:cs="Arial"/>
          <w:sz w:val="20"/>
          <w:szCs w:val="20"/>
        </w:rPr>
        <w:t xml:space="preserve"> małym</w:t>
      </w:r>
      <w:r w:rsidR="00296AD4" w:rsidRPr="00580EAF">
        <w:rPr>
          <w:rFonts w:ascii="Arial" w:hAnsi="Arial" w:cs="Arial"/>
          <w:sz w:val="20"/>
          <w:szCs w:val="20"/>
        </w:rPr>
        <w:t>,</w:t>
      </w:r>
      <w:r w:rsidRPr="00580EAF">
        <w:rPr>
          <w:rFonts w:ascii="Arial" w:hAnsi="Arial" w:cs="Arial"/>
          <w:sz w:val="20"/>
          <w:szCs w:val="20"/>
        </w:rPr>
        <w:t xml:space="preserve"> średnim</w:t>
      </w:r>
      <w:r w:rsidR="00296AD4" w:rsidRPr="00580EAF">
        <w:rPr>
          <w:rFonts w:ascii="Arial" w:hAnsi="Arial" w:cs="Arial"/>
          <w:sz w:val="20"/>
          <w:szCs w:val="20"/>
        </w:rPr>
        <w:t xml:space="preserve"> lub dużym</w:t>
      </w:r>
      <w:r w:rsidRPr="00580EAF">
        <w:rPr>
          <w:rFonts w:ascii="Arial" w:hAnsi="Arial" w:cs="Arial"/>
          <w:sz w:val="20"/>
          <w:szCs w:val="20"/>
        </w:rPr>
        <w:t xml:space="preserve"> przedsiębiorstwem</w:t>
      </w:r>
      <w:r w:rsidR="00F730C1" w:rsidRPr="00580EAF">
        <w:rPr>
          <w:rFonts w:ascii="Arial" w:hAnsi="Arial" w:cs="Arial"/>
          <w:sz w:val="20"/>
          <w:szCs w:val="20"/>
        </w:rPr>
        <w:t>*</w:t>
      </w:r>
      <w:r w:rsidR="00296AD4" w:rsidRPr="00580EAF">
        <w:rPr>
          <w:rFonts w:ascii="Arial" w:hAnsi="Arial" w:cs="Arial"/>
          <w:sz w:val="20"/>
          <w:szCs w:val="20"/>
        </w:rPr>
        <w:t>:</w:t>
      </w:r>
    </w:p>
    <w:p w14:paraId="5D143D74" w14:textId="77777777" w:rsidR="00F730C1" w:rsidRPr="009F0B56" w:rsidRDefault="00F730C1" w:rsidP="009F0B56">
      <w:pPr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b/>
          <w:bCs/>
          <w:sz w:val="20"/>
          <w:szCs w:val="20"/>
        </w:rPr>
        <w:t>Mikroprzedsiębiorstwo</w:t>
      </w:r>
      <w:r w:rsidRPr="009F0B56">
        <w:rPr>
          <w:rFonts w:ascii="Arial" w:hAnsi="Arial" w:cs="Arial"/>
          <w:sz w:val="20"/>
          <w:szCs w:val="20"/>
        </w:rPr>
        <w:t xml:space="preserve"> to przedsiębiorstwo zatrudniające mniej niż 10 pracowników, którego roczny obrót oraz/lub całkowity bilans roczny nie przekracza 2 milionów euro*</w:t>
      </w:r>
    </w:p>
    <w:p w14:paraId="6C867F94" w14:textId="77777777" w:rsidR="00F730C1" w:rsidRPr="009F0B56" w:rsidRDefault="00F730C1" w:rsidP="009F0B56">
      <w:pPr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b/>
          <w:bCs/>
          <w:sz w:val="20"/>
          <w:szCs w:val="20"/>
        </w:rPr>
        <w:t>Małe przedsiębiorstwo</w:t>
      </w:r>
      <w:r w:rsidRPr="009F0B56">
        <w:rPr>
          <w:rFonts w:ascii="Arial" w:hAnsi="Arial" w:cs="Arial"/>
          <w:sz w:val="20"/>
          <w:szCs w:val="20"/>
        </w:rPr>
        <w:t xml:space="preserve"> to przedsiębiorstwo zatrudniające mniej niż 50 pracowników, którego roczny obrót oraz/lub całkowity bilans roczny nie przekracza 10 milionów euro*</w:t>
      </w:r>
    </w:p>
    <w:p w14:paraId="7ED934F1" w14:textId="77777777" w:rsidR="00F730C1" w:rsidRPr="009F0B56" w:rsidRDefault="00F730C1" w:rsidP="009F0B56">
      <w:pPr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b/>
          <w:bCs/>
          <w:sz w:val="20"/>
          <w:szCs w:val="20"/>
        </w:rPr>
        <w:t>Średnie przedsiębiorstwo</w:t>
      </w:r>
      <w:r w:rsidRPr="009F0B56">
        <w:rPr>
          <w:rFonts w:ascii="Arial" w:hAnsi="Arial" w:cs="Arial"/>
          <w:sz w:val="20"/>
          <w:szCs w:val="20"/>
        </w:rPr>
        <w:t xml:space="preserve"> to przedsiębiorstwo zatrudniające mniej niż 250 pracowników, którego roczny obrót nie przekracza 50 milionów euro lub całkowity bilans roczny nie przekracza 43 milionów euro*</w:t>
      </w:r>
    </w:p>
    <w:p w14:paraId="6DD0FC35" w14:textId="77777777" w:rsidR="00F730C1" w:rsidRPr="009F0B56" w:rsidRDefault="00F730C1" w:rsidP="009F0B56">
      <w:pPr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b/>
          <w:bCs/>
          <w:sz w:val="20"/>
          <w:szCs w:val="20"/>
        </w:rPr>
        <w:t>Duże przedsiębiorstwo</w:t>
      </w:r>
      <w:r w:rsidRPr="009F0B56">
        <w:rPr>
          <w:rFonts w:ascii="Arial" w:hAnsi="Arial" w:cs="Arial"/>
          <w:sz w:val="20"/>
          <w:szCs w:val="20"/>
        </w:rPr>
        <w:t>: to przedsiębiorstwo zatrudniające powyżej 250 pracowników, którego roczny obrót przekracza 50 milionów euro lub całkowity bilans roczny przekracza 43 miliony euro*</w:t>
      </w:r>
    </w:p>
    <w:p w14:paraId="0568646F" w14:textId="33D5C05D" w:rsidR="00266D04" w:rsidRPr="009F0B56" w:rsidRDefault="00266D04" w:rsidP="001D6E9A">
      <w:pPr>
        <w:ind w:left="340"/>
        <w:jc w:val="both"/>
        <w:rPr>
          <w:rFonts w:ascii="Arial" w:hAnsi="Arial" w:cs="Arial"/>
          <w:bCs/>
          <w:iCs/>
          <w:color w:val="EE0000"/>
          <w:sz w:val="20"/>
          <w:szCs w:val="20"/>
        </w:rPr>
      </w:pPr>
      <w:r w:rsidRPr="009F0B56">
        <w:rPr>
          <w:rFonts w:ascii="Arial" w:hAnsi="Arial" w:cs="Arial"/>
          <w:bCs/>
          <w:iCs/>
          <w:color w:val="EE0000"/>
          <w:sz w:val="20"/>
          <w:szCs w:val="20"/>
        </w:rPr>
        <w:t>U</w:t>
      </w:r>
      <w:r w:rsidR="009F0B56">
        <w:rPr>
          <w:rFonts w:ascii="Arial" w:hAnsi="Arial" w:cs="Arial"/>
          <w:bCs/>
          <w:iCs/>
          <w:color w:val="EE0000"/>
          <w:sz w:val="20"/>
          <w:szCs w:val="20"/>
        </w:rPr>
        <w:t>waga</w:t>
      </w:r>
      <w:r w:rsidRPr="009F0B56">
        <w:rPr>
          <w:rFonts w:ascii="Arial" w:hAnsi="Arial" w:cs="Arial"/>
          <w:bCs/>
          <w:iCs/>
          <w:color w:val="EE0000"/>
          <w:sz w:val="20"/>
          <w:szCs w:val="20"/>
        </w:rPr>
        <w:t>:</w:t>
      </w:r>
    </w:p>
    <w:p w14:paraId="10E1AE73" w14:textId="151BCBD7" w:rsidR="00266D04" w:rsidRPr="009F0B56" w:rsidRDefault="001D0377" w:rsidP="001D6E9A">
      <w:pPr>
        <w:ind w:left="340"/>
        <w:jc w:val="both"/>
        <w:rPr>
          <w:rFonts w:ascii="Arial" w:hAnsi="Arial" w:cs="Arial"/>
          <w:iCs/>
          <w:color w:val="EE0000"/>
          <w:sz w:val="20"/>
          <w:szCs w:val="20"/>
        </w:rPr>
      </w:pPr>
      <w:r w:rsidRPr="009F0B56">
        <w:rPr>
          <w:rFonts w:ascii="Arial" w:hAnsi="Arial" w:cs="Arial"/>
          <w:iCs/>
          <w:color w:val="EE0000"/>
          <w:sz w:val="20"/>
          <w:szCs w:val="20"/>
        </w:rPr>
        <w:t>Proszę poprzez skreślenie wskaza</w:t>
      </w:r>
      <w:r w:rsidR="009F0B56" w:rsidRPr="009F0B56">
        <w:rPr>
          <w:rFonts w:ascii="Arial" w:hAnsi="Arial" w:cs="Arial"/>
          <w:iCs/>
          <w:color w:val="EE0000"/>
          <w:sz w:val="20"/>
          <w:szCs w:val="20"/>
        </w:rPr>
        <w:t>ć</w:t>
      </w:r>
      <w:r w:rsidRPr="009F0B56">
        <w:rPr>
          <w:rFonts w:ascii="Arial" w:hAnsi="Arial" w:cs="Arial"/>
          <w:iCs/>
          <w:color w:val="EE0000"/>
          <w:sz w:val="20"/>
          <w:szCs w:val="20"/>
        </w:rPr>
        <w:t xml:space="preserve"> rodzaj prowadzonego przedsiębiorstwa.</w:t>
      </w:r>
    </w:p>
    <w:p w14:paraId="2A09B095" w14:textId="2BACB2DD" w:rsidR="009F0B56" w:rsidRPr="009F0B56" w:rsidRDefault="000804CD" w:rsidP="009F0B56">
      <w:pPr>
        <w:pStyle w:val="Akapitzlist"/>
        <w:numPr>
          <w:ilvl w:val="0"/>
          <w:numId w:val="2"/>
        </w:numPr>
        <w:spacing w:before="24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9F0B56">
        <w:rPr>
          <w:rFonts w:ascii="Arial" w:hAnsi="Arial" w:cs="Arial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9F0B56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9F0B56">
        <w:rPr>
          <w:rFonts w:ascii="Arial" w:hAnsi="Arial" w:cs="Arial"/>
          <w:bCs/>
          <w:color w:val="000000"/>
          <w:sz w:val="20"/>
          <w:szCs w:val="20"/>
        </w:rPr>
        <w:t xml:space="preserve"> wobec osób fizycznych, </w:t>
      </w:r>
      <w:r w:rsidRPr="009F0B56">
        <w:rPr>
          <w:rFonts w:ascii="Arial" w:hAnsi="Arial" w:cs="Arial"/>
          <w:bCs/>
          <w:sz w:val="20"/>
          <w:szCs w:val="20"/>
        </w:rPr>
        <w:t>od których dane osobowe bezpośrednio lub pośrednio pozyskałem</w:t>
      </w:r>
      <w:r w:rsidRPr="009F0B56">
        <w:rPr>
          <w:rFonts w:ascii="Arial" w:hAnsi="Arial" w:cs="Arial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F0B56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9F0B56">
        <w:rPr>
          <w:rFonts w:ascii="Arial" w:hAnsi="Arial" w:cs="Arial"/>
          <w:sz w:val="20"/>
          <w:szCs w:val="20"/>
          <w:vertAlign w:val="superscript"/>
        </w:rPr>
        <w:t>)</w:t>
      </w:r>
      <w:r w:rsidRPr="009F0B56">
        <w:rPr>
          <w:rFonts w:ascii="Arial" w:hAnsi="Arial" w:cs="Arial"/>
          <w:sz w:val="20"/>
          <w:szCs w:val="20"/>
        </w:rPr>
        <w:t>.</w:t>
      </w:r>
    </w:p>
    <w:p w14:paraId="175FDD0E" w14:textId="77777777" w:rsidR="000804CD" w:rsidRPr="004F5A30" w:rsidRDefault="000804CD" w:rsidP="009F0B56">
      <w:pPr>
        <w:pStyle w:val="Tekstprzypisudolnego"/>
        <w:spacing w:before="240"/>
        <w:ind w:left="357"/>
        <w:jc w:val="both"/>
        <w:rPr>
          <w:rFonts w:ascii="Arial" w:hAnsi="Arial" w:cs="Arial"/>
          <w:sz w:val="16"/>
          <w:szCs w:val="16"/>
        </w:rPr>
      </w:pPr>
      <w:r w:rsidRPr="004F5A30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4F5A30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B0212D" w14:textId="77777777" w:rsidR="000804CD" w:rsidRPr="004F5A30" w:rsidRDefault="000804CD" w:rsidP="009F0B56">
      <w:pPr>
        <w:pStyle w:val="NormalnyWeb"/>
        <w:spacing w:before="240"/>
        <w:ind w:left="357"/>
        <w:jc w:val="both"/>
        <w:rPr>
          <w:rFonts w:ascii="Arial" w:hAnsi="Arial" w:cs="Arial"/>
          <w:sz w:val="16"/>
          <w:szCs w:val="16"/>
        </w:rPr>
      </w:pPr>
      <w:r w:rsidRPr="004F5A30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 w:rsidRPr="004F5A30">
        <w:rPr>
          <w:rFonts w:ascii="Arial" w:hAnsi="Arial" w:cs="Arial"/>
          <w:color w:val="000000"/>
          <w:sz w:val="16"/>
          <w:szCs w:val="16"/>
        </w:rPr>
        <w:t xml:space="preserve"> W przypadku, gdy wykonawca </w:t>
      </w:r>
      <w:r w:rsidRPr="004F5A30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F592F1" w14:textId="77777777" w:rsidR="000804CD" w:rsidRDefault="000804CD" w:rsidP="001670DB">
      <w:pPr>
        <w:spacing w:after="120"/>
        <w:ind w:left="360"/>
        <w:jc w:val="both"/>
        <w:rPr>
          <w:rFonts w:ascii="Arial" w:hAnsi="Arial" w:cs="Arial"/>
          <w:color w:val="000000"/>
        </w:rPr>
      </w:pPr>
    </w:p>
    <w:p w14:paraId="23A013C1" w14:textId="77777777" w:rsidR="009F0B56" w:rsidRPr="004F5A30" w:rsidRDefault="009F0B56" w:rsidP="001670DB">
      <w:pPr>
        <w:spacing w:after="120"/>
        <w:ind w:left="360"/>
        <w:jc w:val="both"/>
        <w:rPr>
          <w:rFonts w:ascii="Arial" w:hAnsi="Arial" w:cs="Arial"/>
          <w:color w:val="000000"/>
        </w:rPr>
      </w:pPr>
    </w:p>
    <w:p w14:paraId="3612E7FD" w14:textId="77777777" w:rsidR="00712CA5" w:rsidRPr="009F0B56" w:rsidRDefault="00712CA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sz w:val="20"/>
          <w:szCs w:val="20"/>
        </w:rPr>
        <w:t>Integralną część niniejszej oferty stanowią załączniki:</w:t>
      </w:r>
    </w:p>
    <w:p w14:paraId="0E5AB6D8" w14:textId="77777777" w:rsidR="00712CA5" w:rsidRPr="009F0B56" w:rsidRDefault="00CA45B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sz w:val="20"/>
          <w:szCs w:val="20"/>
        </w:rPr>
        <w:t>1) ……………………………………………………</w:t>
      </w:r>
    </w:p>
    <w:p w14:paraId="49253F74" w14:textId="77777777" w:rsidR="00712CA5" w:rsidRPr="009F0B56" w:rsidRDefault="00CA45B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sz w:val="20"/>
          <w:szCs w:val="20"/>
        </w:rPr>
        <w:t>2) ……………………………………………………</w:t>
      </w:r>
    </w:p>
    <w:p w14:paraId="35002DD1" w14:textId="77777777" w:rsidR="00712CA5" w:rsidRPr="009F0B56" w:rsidRDefault="00CA45B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sz w:val="20"/>
          <w:szCs w:val="20"/>
        </w:rPr>
        <w:t>3) ……………………………………………………</w:t>
      </w:r>
    </w:p>
    <w:p w14:paraId="62EA7B3F" w14:textId="77777777" w:rsidR="00712CA5" w:rsidRPr="009F0B56" w:rsidRDefault="00CA45B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F0B56">
        <w:rPr>
          <w:rFonts w:ascii="Arial" w:hAnsi="Arial" w:cs="Arial"/>
          <w:sz w:val="20"/>
          <w:szCs w:val="20"/>
        </w:rPr>
        <w:t>4) ……………………………………………………</w:t>
      </w:r>
    </w:p>
    <w:p w14:paraId="6B1B14C1" w14:textId="77777777" w:rsidR="009F0B56" w:rsidRDefault="009F0B56" w:rsidP="009F0B56">
      <w:pPr>
        <w:jc w:val="both"/>
        <w:rPr>
          <w:rFonts w:ascii="Arial" w:hAnsi="Arial" w:cs="Arial"/>
        </w:rPr>
      </w:pPr>
    </w:p>
    <w:p w14:paraId="3004378E" w14:textId="77777777" w:rsidR="009F0B56" w:rsidRDefault="009F0B56">
      <w:pPr>
        <w:ind w:left="5659" w:firstLine="6"/>
        <w:jc w:val="both"/>
        <w:rPr>
          <w:rFonts w:ascii="Arial" w:hAnsi="Arial" w:cs="Arial"/>
        </w:rPr>
      </w:pPr>
    </w:p>
    <w:p w14:paraId="611F6A16" w14:textId="77777777" w:rsidR="009F0B56" w:rsidRDefault="009F0B56">
      <w:pPr>
        <w:ind w:left="5659" w:firstLine="6"/>
        <w:jc w:val="both"/>
        <w:rPr>
          <w:rFonts w:ascii="Arial" w:hAnsi="Arial" w:cs="Arial"/>
        </w:rPr>
      </w:pPr>
    </w:p>
    <w:p w14:paraId="60883020" w14:textId="77777777" w:rsidR="009F0B56" w:rsidRDefault="009F0B56">
      <w:pPr>
        <w:ind w:left="5659" w:firstLine="6"/>
        <w:jc w:val="both"/>
        <w:rPr>
          <w:rFonts w:ascii="Arial" w:hAnsi="Arial" w:cs="Arial"/>
        </w:rPr>
      </w:pPr>
    </w:p>
    <w:p w14:paraId="360CE046" w14:textId="77777777" w:rsidR="009F0B56" w:rsidRPr="004F5A30" w:rsidRDefault="009F0B56">
      <w:pPr>
        <w:ind w:left="5659" w:firstLine="6"/>
        <w:jc w:val="both"/>
        <w:rPr>
          <w:rFonts w:ascii="Arial" w:hAnsi="Arial" w:cs="Arial"/>
        </w:rPr>
      </w:pPr>
    </w:p>
    <w:p w14:paraId="5148F6A6" w14:textId="77777777" w:rsidR="008C29FF" w:rsidRPr="009F0B56" w:rsidRDefault="008C29FF" w:rsidP="008C29FF">
      <w:pPr>
        <w:spacing w:line="360" w:lineRule="auto"/>
        <w:jc w:val="both"/>
        <w:rPr>
          <w:rFonts w:ascii="Arial" w:hAnsi="Arial" w:cs="Arial"/>
          <w:b/>
          <w:iCs/>
          <w:sz w:val="16"/>
          <w:szCs w:val="16"/>
        </w:rPr>
      </w:pPr>
      <w:r w:rsidRPr="004F5A30">
        <w:rPr>
          <w:rFonts w:ascii="Arial" w:hAnsi="Arial" w:cs="Arial"/>
          <w:b/>
          <w:sz w:val="21"/>
          <w:szCs w:val="21"/>
        </w:rPr>
        <w:tab/>
      </w:r>
      <w:r w:rsidRPr="004F5A30">
        <w:rPr>
          <w:rFonts w:ascii="Arial" w:hAnsi="Arial" w:cs="Arial"/>
          <w:b/>
          <w:sz w:val="21"/>
          <w:szCs w:val="21"/>
        </w:rPr>
        <w:tab/>
      </w:r>
      <w:r w:rsidRPr="004F5A30">
        <w:rPr>
          <w:rFonts w:ascii="Arial" w:hAnsi="Arial" w:cs="Arial"/>
          <w:b/>
          <w:sz w:val="21"/>
          <w:szCs w:val="21"/>
        </w:rPr>
        <w:tab/>
      </w:r>
      <w:r w:rsidRPr="004F5A30">
        <w:rPr>
          <w:rFonts w:ascii="Arial" w:hAnsi="Arial" w:cs="Arial"/>
          <w:b/>
          <w:i/>
          <w:sz w:val="21"/>
          <w:szCs w:val="21"/>
        </w:rPr>
        <w:tab/>
      </w:r>
      <w:r w:rsidRPr="009F0B56">
        <w:rPr>
          <w:rFonts w:ascii="Arial" w:hAnsi="Arial" w:cs="Arial"/>
          <w:b/>
          <w:iCs/>
          <w:sz w:val="21"/>
          <w:szCs w:val="21"/>
        </w:rPr>
        <w:t>K</w:t>
      </w:r>
      <w:r w:rsidRPr="009F0B56">
        <w:rPr>
          <w:rFonts w:ascii="Arial" w:hAnsi="Arial" w:cs="Arial"/>
          <w:b/>
          <w:iCs/>
          <w:sz w:val="16"/>
          <w:szCs w:val="16"/>
        </w:rPr>
        <w:t xml:space="preserve">walifikowany podpis elektroniczny lub podpis zaufany lub podpis osobisty </w:t>
      </w:r>
    </w:p>
    <w:p w14:paraId="78F51AE2" w14:textId="77777777" w:rsidR="009F0B56" w:rsidRDefault="008C29FF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  <w:r w:rsidRPr="004F5A30">
        <w:rPr>
          <w:rFonts w:ascii="Arial" w:hAnsi="Arial" w:cs="Arial"/>
          <w:bCs/>
          <w:sz w:val="20"/>
          <w:szCs w:val="20"/>
        </w:rPr>
        <w:t xml:space="preserve"> </w:t>
      </w:r>
    </w:p>
    <w:p w14:paraId="43F5A3CD" w14:textId="77777777" w:rsidR="009F0B56" w:rsidRDefault="009F0B56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46453748" w14:textId="77777777" w:rsidR="009F0B56" w:rsidRDefault="009F0B56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45F996C5" w14:textId="77777777" w:rsidR="009F0B56" w:rsidRDefault="009F0B56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64D3937B" w14:textId="77777777" w:rsidR="009F0B56" w:rsidRDefault="009F0B56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772B29AD" w14:textId="1319EE31" w:rsidR="00680600" w:rsidRPr="004F5A30" w:rsidRDefault="00712CA5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  <w:r w:rsidRPr="004F5A30">
        <w:rPr>
          <w:rFonts w:ascii="Arial" w:hAnsi="Arial" w:cs="Arial"/>
          <w:bCs/>
          <w:sz w:val="20"/>
          <w:szCs w:val="20"/>
        </w:rPr>
        <w:t>(</w:t>
      </w:r>
      <w:r w:rsidR="00815A00" w:rsidRPr="004F5A30">
        <w:rPr>
          <w:rFonts w:ascii="Arial" w:hAnsi="Arial" w:cs="Arial"/>
          <w:bCs/>
          <w:sz w:val="20"/>
          <w:szCs w:val="20"/>
        </w:rPr>
        <w:t>*</w:t>
      </w:r>
      <w:r w:rsidRPr="004F5A30">
        <w:rPr>
          <w:rFonts w:ascii="Arial" w:hAnsi="Arial" w:cs="Arial"/>
          <w:bCs/>
          <w:i/>
          <w:iCs/>
          <w:sz w:val="20"/>
          <w:szCs w:val="20"/>
          <w:u w:val="single"/>
        </w:rPr>
        <w:t>niepotrzebne skreślić</w:t>
      </w:r>
      <w:r w:rsidRPr="004F5A30">
        <w:rPr>
          <w:rFonts w:ascii="Arial" w:hAnsi="Arial" w:cs="Arial"/>
          <w:bCs/>
          <w:sz w:val="20"/>
          <w:szCs w:val="20"/>
        </w:rPr>
        <w:t>)</w:t>
      </w:r>
    </w:p>
    <w:p w14:paraId="4DEAB6DA" w14:textId="77777777" w:rsidR="005218B3" w:rsidRPr="004F5A30" w:rsidRDefault="005218B3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40759D57" w14:textId="77777777" w:rsidR="005218B3" w:rsidRPr="004F5A30" w:rsidRDefault="005218B3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5F5EC440" w14:textId="77777777" w:rsidR="005218B3" w:rsidRPr="004F5A30" w:rsidRDefault="005218B3" w:rsidP="009F0B5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519BA371" w14:textId="77777777" w:rsidR="005218B3" w:rsidRPr="004F5A30" w:rsidRDefault="005218B3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p w14:paraId="5AD9F7DF" w14:textId="77777777" w:rsidR="005218B3" w:rsidRPr="004F5A30" w:rsidRDefault="005218B3" w:rsidP="008C29FF">
      <w:pPr>
        <w:spacing w:after="120"/>
        <w:ind w:left="4956" w:hanging="4956"/>
        <w:jc w:val="both"/>
        <w:rPr>
          <w:rFonts w:ascii="Arial" w:hAnsi="Arial" w:cs="Arial"/>
          <w:bCs/>
          <w:sz w:val="20"/>
          <w:szCs w:val="20"/>
        </w:rPr>
      </w:pPr>
    </w:p>
    <w:sectPr w:rsidR="005218B3" w:rsidRPr="004F5A30" w:rsidSect="00900AD8">
      <w:headerReference w:type="default" r:id="rId8"/>
      <w:footerReference w:type="default" r:id="rId9"/>
      <w:pgSz w:w="11906" w:h="16838"/>
      <w:pgMar w:top="709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69563" w14:textId="77777777" w:rsidR="00745550" w:rsidRDefault="00745550">
      <w:r>
        <w:separator/>
      </w:r>
    </w:p>
  </w:endnote>
  <w:endnote w:type="continuationSeparator" w:id="0">
    <w:p w14:paraId="75498C42" w14:textId="77777777" w:rsidR="00745550" w:rsidRDefault="00745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BD19E" w14:textId="77777777" w:rsidR="00D55071" w:rsidRPr="0069543B" w:rsidRDefault="00D55071" w:rsidP="0069543B">
    <w:pPr>
      <w:pStyle w:val="Stopka"/>
      <w:rPr>
        <w:rFonts w:ascii="Arial" w:hAnsi="Arial" w:cs="Arial"/>
        <w:sz w:val="16"/>
        <w:szCs w:val="16"/>
      </w:rPr>
    </w:pPr>
    <w:r w:rsidRPr="0069543B">
      <w:rPr>
        <w:rFonts w:ascii="Arial" w:hAnsi="Arial" w:cs="Arial"/>
        <w:sz w:val="14"/>
        <w:szCs w:val="14"/>
      </w:rPr>
      <w:t xml:space="preserve">Strona </w:t>
    </w:r>
    <w:r w:rsidR="00E872EB" w:rsidRPr="0069543B">
      <w:rPr>
        <w:rFonts w:ascii="Arial" w:hAnsi="Arial" w:cs="Arial"/>
        <w:b/>
        <w:sz w:val="14"/>
        <w:szCs w:val="14"/>
      </w:rPr>
      <w:fldChar w:fldCharType="begin"/>
    </w:r>
    <w:r w:rsidRPr="0069543B">
      <w:rPr>
        <w:rFonts w:ascii="Arial" w:hAnsi="Arial" w:cs="Arial"/>
        <w:b/>
        <w:sz w:val="14"/>
        <w:szCs w:val="14"/>
      </w:rPr>
      <w:instrText xml:space="preserve"> PAGE </w:instrText>
    </w:r>
    <w:r w:rsidR="00E872EB" w:rsidRPr="0069543B">
      <w:rPr>
        <w:rFonts w:ascii="Arial" w:hAnsi="Arial" w:cs="Arial"/>
        <w:b/>
        <w:sz w:val="14"/>
        <w:szCs w:val="14"/>
      </w:rPr>
      <w:fldChar w:fldCharType="separate"/>
    </w:r>
    <w:r w:rsidR="002C5084" w:rsidRPr="0069543B">
      <w:rPr>
        <w:rFonts w:ascii="Arial" w:hAnsi="Arial" w:cs="Arial"/>
        <w:b/>
        <w:noProof/>
        <w:sz w:val="14"/>
        <w:szCs w:val="14"/>
      </w:rPr>
      <w:t>1</w:t>
    </w:r>
    <w:r w:rsidR="00E872EB" w:rsidRPr="0069543B">
      <w:rPr>
        <w:rFonts w:ascii="Arial" w:hAnsi="Arial" w:cs="Arial"/>
        <w:b/>
        <w:sz w:val="14"/>
        <w:szCs w:val="14"/>
      </w:rPr>
      <w:fldChar w:fldCharType="end"/>
    </w:r>
    <w:r w:rsidRPr="0069543B">
      <w:rPr>
        <w:rFonts w:ascii="Arial" w:hAnsi="Arial" w:cs="Arial"/>
        <w:sz w:val="14"/>
        <w:szCs w:val="14"/>
      </w:rPr>
      <w:t xml:space="preserve"> z </w:t>
    </w:r>
    <w:r w:rsidR="00E872EB" w:rsidRPr="0069543B">
      <w:rPr>
        <w:rFonts w:ascii="Arial" w:hAnsi="Arial" w:cs="Arial"/>
        <w:b/>
        <w:sz w:val="14"/>
        <w:szCs w:val="14"/>
      </w:rPr>
      <w:fldChar w:fldCharType="begin"/>
    </w:r>
    <w:r w:rsidRPr="0069543B">
      <w:rPr>
        <w:rFonts w:ascii="Arial" w:hAnsi="Arial" w:cs="Arial"/>
        <w:b/>
        <w:sz w:val="14"/>
        <w:szCs w:val="14"/>
      </w:rPr>
      <w:instrText xml:space="preserve"> NUMPAGES \* ARABIC </w:instrText>
    </w:r>
    <w:r w:rsidR="00E872EB" w:rsidRPr="0069543B">
      <w:rPr>
        <w:rFonts w:ascii="Arial" w:hAnsi="Arial" w:cs="Arial"/>
        <w:b/>
        <w:sz w:val="14"/>
        <w:szCs w:val="14"/>
      </w:rPr>
      <w:fldChar w:fldCharType="separate"/>
    </w:r>
    <w:r w:rsidR="002C5084" w:rsidRPr="0069543B">
      <w:rPr>
        <w:rFonts w:ascii="Arial" w:hAnsi="Arial" w:cs="Arial"/>
        <w:b/>
        <w:noProof/>
        <w:sz w:val="14"/>
        <w:szCs w:val="14"/>
      </w:rPr>
      <w:t>3</w:t>
    </w:r>
    <w:r w:rsidR="00E872EB" w:rsidRPr="0069543B">
      <w:rPr>
        <w:rFonts w:ascii="Arial" w:hAnsi="Arial" w:cs="Arial"/>
        <w:b/>
        <w:sz w:val="14"/>
        <w:szCs w:val="14"/>
      </w:rPr>
      <w:fldChar w:fldCharType="end"/>
    </w:r>
  </w:p>
  <w:p w14:paraId="53A569D2" w14:textId="77777777" w:rsidR="00D55071" w:rsidRPr="0069543B" w:rsidRDefault="00D55071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</w:rPr>
    </w:pPr>
    <w:r w:rsidRPr="0069543B">
      <w:rPr>
        <w:rFonts w:ascii="Arial" w:hAnsi="Arial" w:cs="Arial"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78896" w14:textId="77777777" w:rsidR="00745550" w:rsidRDefault="00745550">
      <w:r>
        <w:separator/>
      </w:r>
    </w:p>
  </w:footnote>
  <w:footnote w:type="continuationSeparator" w:id="0">
    <w:p w14:paraId="0B8EAF1A" w14:textId="77777777" w:rsidR="00745550" w:rsidRDefault="00745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53A8F" w14:textId="733E0224" w:rsidR="004F5A30" w:rsidRPr="0069543B" w:rsidRDefault="004F5A30" w:rsidP="004F5A30">
    <w:pPr>
      <w:pStyle w:val="Nagwek"/>
      <w:jc w:val="right"/>
      <w:rPr>
        <w:rFonts w:ascii="Arial" w:hAnsi="Arial" w:cs="Arial"/>
        <w:sz w:val="20"/>
        <w:szCs w:val="20"/>
      </w:rPr>
    </w:pPr>
    <w:r w:rsidRPr="0069543B">
      <w:rPr>
        <w:rFonts w:ascii="Arial" w:hAnsi="Arial" w:cs="Arial"/>
        <w:sz w:val="20"/>
        <w:szCs w:val="20"/>
      </w:rPr>
      <w:t>Załącznik nr 2 do SWZ</w:t>
    </w:r>
  </w:p>
  <w:p w14:paraId="2A575082" w14:textId="5BC03B8B" w:rsidR="004F5A30" w:rsidRPr="004F5A30" w:rsidRDefault="004F5A30" w:rsidP="004F5A30">
    <w:pPr>
      <w:pStyle w:val="Nagwek"/>
      <w:jc w:val="right"/>
      <w:rPr>
        <w:rFonts w:ascii="Arial" w:hAnsi="Arial" w:cs="Arial"/>
        <w:sz w:val="20"/>
        <w:szCs w:val="20"/>
      </w:rPr>
    </w:pPr>
    <w:r w:rsidRPr="004F5A30">
      <w:rPr>
        <w:rFonts w:ascii="Arial" w:hAnsi="Arial" w:cs="Arial"/>
        <w:sz w:val="20"/>
        <w:szCs w:val="20"/>
      </w:rPr>
      <w:t>Znak sprawy: WZG.ZA.252.</w:t>
    </w:r>
    <w:r w:rsidR="000B0BF8">
      <w:rPr>
        <w:rFonts w:ascii="Arial" w:hAnsi="Arial" w:cs="Arial"/>
        <w:sz w:val="20"/>
        <w:szCs w:val="20"/>
      </w:rPr>
      <w:t>4</w:t>
    </w:r>
    <w:r w:rsidRPr="004F5A30">
      <w:rPr>
        <w:rFonts w:ascii="Arial" w:hAnsi="Arial" w:cs="Arial"/>
        <w:sz w:val="20"/>
        <w:szCs w:val="20"/>
      </w:rPr>
      <w:t>.2025/TZ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16"/>
        <w:szCs w:val="16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4" w15:restartNumberingAfterBreak="0">
    <w:nsid w:val="28186DBD"/>
    <w:multiLevelType w:val="hybridMultilevel"/>
    <w:tmpl w:val="95AA001C"/>
    <w:name w:val="WW8Num52"/>
    <w:lvl w:ilvl="0" w:tplc="8F6EEF6A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B1F72"/>
    <w:multiLevelType w:val="hybridMultilevel"/>
    <w:tmpl w:val="0D7816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F57256"/>
    <w:multiLevelType w:val="hybridMultilevel"/>
    <w:tmpl w:val="A96C0B14"/>
    <w:lvl w:ilvl="0" w:tplc="3FAC08A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82C9F"/>
    <w:multiLevelType w:val="hybridMultilevel"/>
    <w:tmpl w:val="6116DF6C"/>
    <w:lvl w:ilvl="0" w:tplc="F1CCA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BF75DE"/>
    <w:multiLevelType w:val="hybridMultilevel"/>
    <w:tmpl w:val="50E86490"/>
    <w:lvl w:ilvl="0" w:tplc="787A7066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61011676">
    <w:abstractNumId w:val="0"/>
  </w:num>
  <w:num w:numId="2" w16cid:durableId="2140030314">
    <w:abstractNumId w:val="7"/>
  </w:num>
  <w:num w:numId="3" w16cid:durableId="784732623">
    <w:abstractNumId w:val="5"/>
  </w:num>
  <w:num w:numId="4" w16cid:durableId="1531068818">
    <w:abstractNumId w:val="8"/>
  </w:num>
  <w:num w:numId="5" w16cid:durableId="1782336773">
    <w:abstractNumId w:val="6"/>
  </w:num>
  <w:num w:numId="6" w16cid:durableId="123254480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161"/>
    <w:rsid w:val="00005B4D"/>
    <w:rsid w:val="00006968"/>
    <w:rsid w:val="0001538C"/>
    <w:rsid w:val="00017CD6"/>
    <w:rsid w:val="00026CAC"/>
    <w:rsid w:val="00027588"/>
    <w:rsid w:val="00032690"/>
    <w:rsid w:val="00034629"/>
    <w:rsid w:val="00036E51"/>
    <w:rsid w:val="0005017F"/>
    <w:rsid w:val="000503C9"/>
    <w:rsid w:val="00054829"/>
    <w:rsid w:val="00055D76"/>
    <w:rsid w:val="00057888"/>
    <w:rsid w:val="00060FCA"/>
    <w:rsid w:val="00067DB9"/>
    <w:rsid w:val="00073F68"/>
    <w:rsid w:val="00076A0F"/>
    <w:rsid w:val="000804CD"/>
    <w:rsid w:val="00086525"/>
    <w:rsid w:val="000A4848"/>
    <w:rsid w:val="000B0BF8"/>
    <w:rsid w:val="000B118E"/>
    <w:rsid w:val="000B30B6"/>
    <w:rsid w:val="000B4C02"/>
    <w:rsid w:val="000B51CE"/>
    <w:rsid w:val="000B5C40"/>
    <w:rsid w:val="000C075B"/>
    <w:rsid w:val="000C234D"/>
    <w:rsid w:val="000C2781"/>
    <w:rsid w:val="000C3590"/>
    <w:rsid w:val="000C6CCB"/>
    <w:rsid w:val="000C770A"/>
    <w:rsid w:val="000E2D97"/>
    <w:rsid w:val="000F302F"/>
    <w:rsid w:val="000F3C00"/>
    <w:rsid w:val="000F7514"/>
    <w:rsid w:val="0010081E"/>
    <w:rsid w:val="001019A4"/>
    <w:rsid w:val="00103BEE"/>
    <w:rsid w:val="0010438A"/>
    <w:rsid w:val="00107006"/>
    <w:rsid w:val="001112E9"/>
    <w:rsid w:val="0011200A"/>
    <w:rsid w:val="00116321"/>
    <w:rsid w:val="00117B89"/>
    <w:rsid w:val="00123992"/>
    <w:rsid w:val="001301A5"/>
    <w:rsid w:val="001314AB"/>
    <w:rsid w:val="0013267B"/>
    <w:rsid w:val="001353D1"/>
    <w:rsid w:val="00135482"/>
    <w:rsid w:val="00136683"/>
    <w:rsid w:val="00144034"/>
    <w:rsid w:val="001514B0"/>
    <w:rsid w:val="001524DA"/>
    <w:rsid w:val="00157B44"/>
    <w:rsid w:val="0016115D"/>
    <w:rsid w:val="00161E50"/>
    <w:rsid w:val="00162EBE"/>
    <w:rsid w:val="001670DB"/>
    <w:rsid w:val="001723C9"/>
    <w:rsid w:val="00174D66"/>
    <w:rsid w:val="00176BFA"/>
    <w:rsid w:val="00180541"/>
    <w:rsid w:val="0019187C"/>
    <w:rsid w:val="00196A0A"/>
    <w:rsid w:val="001A0F76"/>
    <w:rsid w:val="001A349E"/>
    <w:rsid w:val="001B35B5"/>
    <w:rsid w:val="001B35C4"/>
    <w:rsid w:val="001B5E87"/>
    <w:rsid w:val="001B5F5B"/>
    <w:rsid w:val="001B7762"/>
    <w:rsid w:val="001C0D63"/>
    <w:rsid w:val="001C2259"/>
    <w:rsid w:val="001D0377"/>
    <w:rsid w:val="001D189C"/>
    <w:rsid w:val="001D3035"/>
    <w:rsid w:val="001D6E9A"/>
    <w:rsid w:val="001D6F9E"/>
    <w:rsid w:val="001D77E9"/>
    <w:rsid w:val="001E2C84"/>
    <w:rsid w:val="001E77DA"/>
    <w:rsid w:val="001F3384"/>
    <w:rsid w:val="001F3A93"/>
    <w:rsid w:val="001F457F"/>
    <w:rsid w:val="001F56E0"/>
    <w:rsid w:val="00202A35"/>
    <w:rsid w:val="00204D6D"/>
    <w:rsid w:val="00206F1D"/>
    <w:rsid w:val="00213CEE"/>
    <w:rsid w:val="0021401B"/>
    <w:rsid w:val="0021423E"/>
    <w:rsid w:val="00222DDD"/>
    <w:rsid w:val="00230B34"/>
    <w:rsid w:val="00231FE6"/>
    <w:rsid w:val="0023484A"/>
    <w:rsid w:val="00235097"/>
    <w:rsid w:val="00242613"/>
    <w:rsid w:val="002434D2"/>
    <w:rsid w:val="002435D4"/>
    <w:rsid w:val="00244815"/>
    <w:rsid w:val="00244834"/>
    <w:rsid w:val="00247402"/>
    <w:rsid w:val="00250764"/>
    <w:rsid w:val="00255B18"/>
    <w:rsid w:val="00261D1D"/>
    <w:rsid w:val="002643EB"/>
    <w:rsid w:val="00265DDF"/>
    <w:rsid w:val="00266D04"/>
    <w:rsid w:val="0027018D"/>
    <w:rsid w:val="00270E5D"/>
    <w:rsid w:val="00273B5F"/>
    <w:rsid w:val="002819E4"/>
    <w:rsid w:val="00283F2E"/>
    <w:rsid w:val="00285C68"/>
    <w:rsid w:val="00296AD4"/>
    <w:rsid w:val="0029795C"/>
    <w:rsid w:val="002A3EFE"/>
    <w:rsid w:val="002A77DD"/>
    <w:rsid w:val="002B1A47"/>
    <w:rsid w:val="002C1BE8"/>
    <w:rsid w:val="002C5084"/>
    <w:rsid w:val="002C5ED9"/>
    <w:rsid w:val="002C6A58"/>
    <w:rsid w:val="002C7C24"/>
    <w:rsid w:val="002D240E"/>
    <w:rsid w:val="002D6BEC"/>
    <w:rsid w:val="002E4460"/>
    <w:rsid w:val="002E4E66"/>
    <w:rsid w:val="002F47E3"/>
    <w:rsid w:val="002F7E32"/>
    <w:rsid w:val="003006FD"/>
    <w:rsid w:val="0030310A"/>
    <w:rsid w:val="0030483D"/>
    <w:rsid w:val="00305C3A"/>
    <w:rsid w:val="00307603"/>
    <w:rsid w:val="00312546"/>
    <w:rsid w:val="00315A5A"/>
    <w:rsid w:val="00316EF7"/>
    <w:rsid w:val="003200AE"/>
    <w:rsid w:val="00321E8C"/>
    <w:rsid w:val="00325EAB"/>
    <w:rsid w:val="00333745"/>
    <w:rsid w:val="00333757"/>
    <w:rsid w:val="00343876"/>
    <w:rsid w:val="003447D8"/>
    <w:rsid w:val="0035005A"/>
    <w:rsid w:val="003521F8"/>
    <w:rsid w:val="00360B7B"/>
    <w:rsid w:val="003623ED"/>
    <w:rsid w:val="00362761"/>
    <w:rsid w:val="00364927"/>
    <w:rsid w:val="00365C6C"/>
    <w:rsid w:val="003724E0"/>
    <w:rsid w:val="0037447C"/>
    <w:rsid w:val="0037595D"/>
    <w:rsid w:val="00375BB1"/>
    <w:rsid w:val="0038006C"/>
    <w:rsid w:val="003802F9"/>
    <w:rsid w:val="003861CA"/>
    <w:rsid w:val="00390C4D"/>
    <w:rsid w:val="0039177B"/>
    <w:rsid w:val="003A22B4"/>
    <w:rsid w:val="003A3B17"/>
    <w:rsid w:val="003A5C7E"/>
    <w:rsid w:val="003A62E7"/>
    <w:rsid w:val="003A7FA2"/>
    <w:rsid w:val="003B1681"/>
    <w:rsid w:val="003B30BA"/>
    <w:rsid w:val="003B74AD"/>
    <w:rsid w:val="003B7F16"/>
    <w:rsid w:val="003C44AC"/>
    <w:rsid w:val="003C58F2"/>
    <w:rsid w:val="003D0709"/>
    <w:rsid w:val="003D4A1D"/>
    <w:rsid w:val="003E2574"/>
    <w:rsid w:val="003E471F"/>
    <w:rsid w:val="003E6833"/>
    <w:rsid w:val="003F0F22"/>
    <w:rsid w:val="003F2571"/>
    <w:rsid w:val="0040248C"/>
    <w:rsid w:val="00402B95"/>
    <w:rsid w:val="004058FD"/>
    <w:rsid w:val="0041355F"/>
    <w:rsid w:val="00414F45"/>
    <w:rsid w:val="00415CFC"/>
    <w:rsid w:val="00420CCA"/>
    <w:rsid w:val="004224FE"/>
    <w:rsid w:val="0042347B"/>
    <w:rsid w:val="00423556"/>
    <w:rsid w:val="0042503F"/>
    <w:rsid w:val="004342F7"/>
    <w:rsid w:val="00441B73"/>
    <w:rsid w:val="00453AE0"/>
    <w:rsid w:val="004618D2"/>
    <w:rsid w:val="004625CA"/>
    <w:rsid w:val="004629C9"/>
    <w:rsid w:val="004656EB"/>
    <w:rsid w:val="0047327B"/>
    <w:rsid w:val="00473307"/>
    <w:rsid w:val="00476892"/>
    <w:rsid w:val="00477E11"/>
    <w:rsid w:val="00493B1C"/>
    <w:rsid w:val="00495D97"/>
    <w:rsid w:val="0049638D"/>
    <w:rsid w:val="004A61AE"/>
    <w:rsid w:val="004A64D3"/>
    <w:rsid w:val="004A6904"/>
    <w:rsid w:val="004A7779"/>
    <w:rsid w:val="004B5FCD"/>
    <w:rsid w:val="004B6DB5"/>
    <w:rsid w:val="004C0002"/>
    <w:rsid w:val="004C7E80"/>
    <w:rsid w:val="004D1F85"/>
    <w:rsid w:val="004D4230"/>
    <w:rsid w:val="004D774D"/>
    <w:rsid w:val="004E2F7A"/>
    <w:rsid w:val="004F0A8E"/>
    <w:rsid w:val="004F3A4B"/>
    <w:rsid w:val="004F5A30"/>
    <w:rsid w:val="00500FD2"/>
    <w:rsid w:val="0050103E"/>
    <w:rsid w:val="00501350"/>
    <w:rsid w:val="00501E45"/>
    <w:rsid w:val="0050520B"/>
    <w:rsid w:val="00512F14"/>
    <w:rsid w:val="00516CDD"/>
    <w:rsid w:val="00516EB8"/>
    <w:rsid w:val="005218B3"/>
    <w:rsid w:val="0052585F"/>
    <w:rsid w:val="00527084"/>
    <w:rsid w:val="005277BE"/>
    <w:rsid w:val="00531A9D"/>
    <w:rsid w:val="00534107"/>
    <w:rsid w:val="0054413D"/>
    <w:rsid w:val="00547116"/>
    <w:rsid w:val="00550896"/>
    <w:rsid w:val="00557991"/>
    <w:rsid w:val="00560624"/>
    <w:rsid w:val="005705FD"/>
    <w:rsid w:val="005758C5"/>
    <w:rsid w:val="00575AF0"/>
    <w:rsid w:val="00580EAF"/>
    <w:rsid w:val="00586381"/>
    <w:rsid w:val="00587288"/>
    <w:rsid w:val="00587456"/>
    <w:rsid w:val="0059361C"/>
    <w:rsid w:val="00594F5F"/>
    <w:rsid w:val="005A08F1"/>
    <w:rsid w:val="005A12CE"/>
    <w:rsid w:val="005A518E"/>
    <w:rsid w:val="005A74C7"/>
    <w:rsid w:val="005B6347"/>
    <w:rsid w:val="005B6B81"/>
    <w:rsid w:val="005C4B9E"/>
    <w:rsid w:val="005D1F32"/>
    <w:rsid w:val="005D6B92"/>
    <w:rsid w:val="005E1070"/>
    <w:rsid w:val="005E44A9"/>
    <w:rsid w:val="005E5DAE"/>
    <w:rsid w:val="005E6CDB"/>
    <w:rsid w:val="005F3039"/>
    <w:rsid w:val="005F3678"/>
    <w:rsid w:val="005F7458"/>
    <w:rsid w:val="0060089D"/>
    <w:rsid w:val="00602D45"/>
    <w:rsid w:val="00607EFA"/>
    <w:rsid w:val="006138BA"/>
    <w:rsid w:val="006149C6"/>
    <w:rsid w:val="00615174"/>
    <w:rsid w:val="00636E2B"/>
    <w:rsid w:val="00641110"/>
    <w:rsid w:val="00641719"/>
    <w:rsid w:val="006468C3"/>
    <w:rsid w:val="00656C88"/>
    <w:rsid w:val="0066183E"/>
    <w:rsid w:val="00662847"/>
    <w:rsid w:val="00666A3D"/>
    <w:rsid w:val="0067019A"/>
    <w:rsid w:val="006738A1"/>
    <w:rsid w:val="00680600"/>
    <w:rsid w:val="006807E0"/>
    <w:rsid w:val="006852E5"/>
    <w:rsid w:val="00687124"/>
    <w:rsid w:val="006902D0"/>
    <w:rsid w:val="006904BA"/>
    <w:rsid w:val="00692785"/>
    <w:rsid w:val="0069543B"/>
    <w:rsid w:val="006B0CDA"/>
    <w:rsid w:val="006B2C3E"/>
    <w:rsid w:val="006C1766"/>
    <w:rsid w:val="006C398E"/>
    <w:rsid w:val="006D44EF"/>
    <w:rsid w:val="006D588A"/>
    <w:rsid w:val="006D5E71"/>
    <w:rsid w:val="006D7815"/>
    <w:rsid w:val="006E27EC"/>
    <w:rsid w:val="006E34E5"/>
    <w:rsid w:val="006E37B9"/>
    <w:rsid w:val="006E5B64"/>
    <w:rsid w:val="006E7D00"/>
    <w:rsid w:val="006E7EB0"/>
    <w:rsid w:val="006F0D81"/>
    <w:rsid w:val="006F220B"/>
    <w:rsid w:val="006F3DC8"/>
    <w:rsid w:val="006F7215"/>
    <w:rsid w:val="00711946"/>
    <w:rsid w:val="00712CA5"/>
    <w:rsid w:val="00714001"/>
    <w:rsid w:val="007140D6"/>
    <w:rsid w:val="00715380"/>
    <w:rsid w:val="00717A24"/>
    <w:rsid w:val="00717E67"/>
    <w:rsid w:val="00720437"/>
    <w:rsid w:val="007246F5"/>
    <w:rsid w:val="0073494B"/>
    <w:rsid w:val="00745550"/>
    <w:rsid w:val="00745AB3"/>
    <w:rsid w:val="00746881"/>
    <w:rsid w:val="00756036"/>
    <w:rsid w:val="007629B6"/>
    <w:rsid w:val="00766585"/>
    <w:rsid w:val="007750DF"/>
    <w:rsid w:val="00776AE7"/>
    <w:rsid w:val="0078175D"/>
    <w:rsid w:val="0078340E"/>
    <w:rsid w:val="00787983"/>
    <w:rsid w:val="00791C6C"/>
    <w:rsid w:val="00793373"/>
    <w:rsid w:val="007977B0"/>
    <w:rsid w:val="00797C2D"/>
    <w:rsid w:val="007A0C5E"/>
    <w:rsid w:val="007A55BB"/>
    <w:rsid w:val="007A5C19"/>
    <w:rsid w:val="007A6C29"/>
    <w:rsid w:val="007A76DE"/>
    <w:rsid w:val="007B53E3"/>
    <w:rsid w:val="007C2586"/>
    <w:rsid w:val="007C6761"/>
    <w:rsid w:val="007D2F25"/>
    <w:rsid w:val="007E045E"/>
    <w:rsid w:val="007E17F0"/>
    <w:rsid w:val="007E1EC0"/>
    <w:rsid w:val="007E5C94"/>
    <w:rsid w:val="007E74F6"/>
    <w:rsid w:val="007F27B8"/>
    <w:rsid w:val="007F711D"/>
    <w:rsid w:val="007F7A7A"/>
    <w:rsid w:val="008014DC"/>
    <w:rsid w:val="008120EB"/>
    <w:rsid w:val="00815A00"/>
    <w:rsid w:val="00821075"/>
    <w:rsid w:val="0082393E"/>
    <w:rsid w:val="008340DE"/>
    <w:rsid w:val="00853EBD"/>
    <w:rsid w:val="00854C24"/>
    <w:rsid w:val="0086023B"/>
    <w:rsid w:val="008633EF"/>
    <w:rsid w:val="00863FE8"/>
    <w:rsid w:val="008802ED"/>
    <w:rsid w:val="00885BBF"/>
    <w:rsid w:val="0088669E"/>
    <w:rsid w:val="00886781"/>
    <w:rsid w:val="00886C7C"/>
    <w:rsid w:val="008878D1"/>
    <w:rsid w:val="00892E44"/>
    <w:rsid w:val="008A1549"/>
    <w:rsid w:val="008A28D6"/>
    <w:rsid w:val="008A3864"/>
    <w:rsid w:val="008B4FD8"/>
    <w:rsid w:val="008B7162"/>
    <w:rsid w:val="008C1C1D"/>
    <w:rsid w:val="008C2226"/>
    <w:rsid w:val="008C29FF"/>
    <w:rsid w:val="008D4B43"/>
    <w:rsid w:val="008D7BA7"/>
    <w:rsid w:val="008E11DB"/>
    <w:rsid w:val="008E72C1"/>
    <w:rsid w:val="008F2A9E"/>
    <w:rsid w:val="008F6012"/>
    <w:rsid w:val="00900AD8"/>
    <w:rsid w:val="00905C54"/>
    <w:rsid w:val="009171A2"/>
    <w:rsid w:val="00924442"/>
    <w:rsid w:val="00927680"/>
    <w:rsid w:val="00930DAC"/>
    <w:rsid w:val="00933FBE"/>
    <w:rsid w:val="009407FC"/>
    <w:rsid w:val="0094405D"/>
    <w:rsid w:val="0095061D"/>
    <w:rsid w:val="00960375"/>
    <w:rsid w:val="009655C6"/>
    <w:rsid w:val="00965B2D"/>
    <w:rsid w:val="00967CB2"/>
    <w:rsid w:val="009701AC"/>
    <w:rsid w:val="00975158"/>
    <w:rsid w:val="00987FC7"/>
    <w:rsid w:val="00991AEF"/>
    <w:rsid w:val="00992D67"/>
    <w:rsid w:val="009A0633"/>
    <w:rsid w:val="009A1592"/>
    <w:rsid w:val="009A2945"/>
    <w:rsid w:val="009A7263"/>
    <w:rsid w:val="009B0F3D"/>
    <w:rsid w:val="009B1F73"/>
    <w:rsid w:val="009B2C4C"/>
    <w:rsid w:val="009B31CA"/>
    <w:rsid w:val="009B7425"/>
    <w:rsid w:val="009B7B75"/>
    <w:rsid w:val="009B7CFF"/>
    <w:rsid w:val="009C04CA"/>
    <w:rsid w:val="009C4161"/>
    <w:rsid w:val="009D3EA6"/>
    <w:rsid w:val="009E0324"/>
    <w:rsid w:val="009E5934"/>
    <w:rsid w:val="009F0B56"/>
    <w:rsid w:val="009F6D61"/>
    <w:rsid w:val="00A009D5"/>
    <w:rsid w:val="00A01524"/>
    <w:rsid w:val="00A02FFB"/>
    <w:rsid w:val="00A03708"/>
    <w:rsid w:val="00A04906"/>
    <w:rsid w:val="00A05C78"/>
    <w:rsid w:val="00A128EC"/>
    <w:rsid w:val="00A143A4"/>
    <w:rsid w:val="00A15297"/>
    <w:rsid w:val="00A219CD"/>
    <w:rsid w:val="00A26974"/>
    <w:rsid w:val="00A3752C"/>
    <w:rsid w:val="00A37C7D"/>
    <w:rsid w:val="00A44CEE"/>
    <w:rsid w:val="00A45675"/>
    <w:rsid w:val="00A526AF"/>
    <w:rsid w:val="00A54122"/>
    <w:rsid w:val="00A578E4"/>
    <w:rsid w:val="00A665CD"/>
    <w:rsid w:val="00A705FD"/>
    <w:rsid w:val="00A70703"/>
    <w:rsid w:val="00A90373"/>
    <w:rsid w:val="00A94C09"/>
    <w:rsid w:val="00A9547D"/>
    <w:rsid w:val="00A97B97"/>
    <w:rsid w:val="00AA045D"/>
    <w:rsid w:val="00AA3315"/>
    <w:rsid w:val="00AB6ED9"/>
    <w:rsid w:val="00AB702F"/>
    <w:rsid w:val="00AB7341"/>
    <w:rsid w:val="00AC5E98"/>
    <w:rsid w:val="00AC60E3"/>
    <w:rsid w:val="00AD1541"/>
    <w:rsid w:val="00AD301A"/>
    <w:rsid w:val="00AD7E17"/>
    <w:rsid w:val="00AE1302"/>
    <w:rsid w:val="00AE45F8"/>
    <w:rsid w:val="00AE53CF"/>
    <w:rsid w:val="00AF4123"/>
    <w:rsid w:val="00AF6C74"/>
    <w:rsid w:val="00AF6E13"/>
    <w:rsid w:val="00B01D6D"/>
    <w:rsid w:val="00B032B7"/>
    <w:rsid w:val="00B04967"/>
    <w:rsid w:val="00B07B25"/>
    <w:rsid w:val="00B13AB9"/>
    <w:rsid w:val="00B17CBC"/>
    <w:rsid w:val="00B346B9"/>
    <w:rsid w:val="00B402AA"/>
    <w:rsid w:val="00B4639A"/>
    <w:rsid w:val="00B509E5"/>
    <w:rsid w:val="00B50EE6"/>
    <w:rsid w:val="00B65693"/>
    <w:rsid w:val="00B70DED"/>
    <w:rsid w:val="00B747A1"/>
    <w:rsid w:val="00B750AE"/>
    <w:rsid w:val="00B75C61"/>
    <w:rsid w:val="00B80FBF"/>
    <w:rsid w:val="00B82199"/>
    <w:rsid w:val="00B857C0"/>
    <w:rsid w:val="00BA2031"/>
    <w:rsid w:val="00BA5834"/>
    <w:rsid w:val="00BB0211"/>
    <w:rsid w:val="00BB78B8"/>
    <w:rsid w:val="00BC0545"/>
    <w:rsid w:val="00BC2793"/>
    <w:rsid w:val="00BC4307"/>
    <w:rsid w:val="00BC5DA3"/>
    <w:rsid w:val="00BC627F"/>
    <w:rsid w:val="00BC74E9"/>
    <w:rsid w:val="00BD05FF"/>
    <w:rsid w:val="00BE18A5"/>
    <w:rsid w:val="00BE2D04"/>
    <w:rsid w:val="00BE5A6A"/>
    <w:rsid w:val="00BE70E3"/>
    <w:rsid w:val="00BE7605"/>
    <w:rsid w:val="00BE7982"/>
    <w:rsid w:val="00BE7E0A"/>
    <w:rsid w:val="00BF0C9F"/>
    <w:rsid w:val="00BF5198"/>
    <w:rsid w:val="00C10D89"/>
    <w:rsid w:val="00C116ED"/>
    <w:rsid w:val="00C16D1B"/>
    <w:rsid w:val="00C24B09"/>
    <w:rsid w:val="00C335AE"/>
    <w:rsid w:val="00C36FC0"/>
    <w:rsid w:val="00C510A8"/>
    <w:rsid w:val="00C522D0"/>
    <w:rsid w:val="00C6660C"/>
    <w:rsid w:val="00C70E8E"/>
    <w:rsid w:val="00C7246C"/>
    <w:rsid w:val="00C7395C"/>
    <w:rsid w:val="00C73DA8"/>
    <w:rsid w:val="00C817DD"/>
    <w:rsid w:val="00C94EF5"/>
    <w:rsid w:val="00C971E0"/>
    <w:rsid w:val="00CA1061"/>
    <w:rsid w:val="00CA1C5C"/>
    <w:rsid w:val="00CA45B1"/>
    <w:rsid w:val="00CA677E"/>
    <w:rsid w:val="00CA7C52"/>
    <w:rsid w:val="00CB388E"/>
    <w:rsid w:val="00CC200C"/>
    <w:rsid w:val="00CE4402"/>
    <w:rsid w:val="00CE5064"/>
    <w:rsid w:val="00CE748C"/>
    <w:rsid w:val="00D01310"/>
    <w:rsid w:val="00D03EAA"/>
    <w:rsid w:val="00D04AC0"/>
    <w:rsid w:val="00D04F09"/>
    <w:rsid w:val="00D10596"/>
    <w:rsid w:val="00D12CD3"/>
    <w:rsid w:val="00D13043"/>
    <w:rsid w:val="00D164E7"/>
    <w:rsid w:val="00D242B0"/>
    <w:rsid w:val="00D263D5"/>
    <w:rsid w:val="00D26509"/>
    <w:rsid w:val="00D3363E"/>
    <w:rsid w:val="00D34EB4"/>
    <w:rsid w:val="00D40969"/>
    <w:rsid w:val="00D4167F"/>
    <w:rsid w:val="00D45EEF"/>
    <w:rsid w:val="00D506C3"/>
    <w:rsid w:val="00D52533"/>
    <w:rsid w:val="00D5399F"/>
    <w:rsid w:val="00D55071"/>
    <w:rsid w:val="00D5674B"/>
    <w:rsid w:val="00D56D40"/>
    <w:rsid w:val="00D63D84"/>
    <w:rsid w:val="00D64F84"/>
    <w:rsid w:val="00D668E4"/>
    <w:rsid w:val="00D71B17"/>
    <w:rsid w:val="00D737A8"/>
    <w:rsid w:val="00D76757"/>
    <w:rsid w:val="00D85A01"/>
    <w:rsid w:val="00D90F3A"/>
    <w:rsid w:val="00D91229"/>
    <w:rsid w:val="00D95F1C"/>
    <w:rsid w:val="00D95F42"/>
    <w:rsid w:val="00DA0A11"/>
    <w:rsid w:val="00DA2E6A"/>
    <w:rsid w:val="00DA47A2"/>
    <w:rsid w:val="00DB1102"/>
    <w:rsid w:val="00DB50A5"/>
    <w:rsid w:val="00DB5F56"/>
    <w:rsid w:val="00DC3FE5"/>
    <w:rsid w:val="00DD4322"/>
    <w:rsid w:val="00DD6FC8"/>
    <w:rsid w:val="00DE1C3B"/>
    <w:rsid w:val="00DE4AFB"/>
    <w:rsid w:val="00DE6E42"/>
    <w:rsid w:val="00DF2F39"/>
    <w:rsid w:val="00DF5884"/>
    <w:rsid w:val="00E07509"/>
    <w:rsid w:val="00E10E73"/>
    <w:rsid w:val="00E116B4"/>
    <w:rsid w:val="00E12A61"/>
    <w:rsid w:val="00E30FB8"/>
    <w:rsid w:val="00E3679B"/>
    <w:rsid w:val="00E52E0E"/>
    <w:rsid w:val="00E55159"/>
    <w:rsid w:val="00E551A5"/>
    <w:rsid w:val="00E602A9"/>
    <w:rsid w:val="00E632B2"/>
    <w:rsid w:val="00E63F90"/>
    <w:rsid w:val="00E6402C"/>
    <w:rsid w:val="00E64473"/>
    <w:rsid w:val="00E653A8"/>
    <w:rsid w:val="00E72B30"/>
    <w:rsid w:val="00E75A06"/>
    <w:rsid w:val="00E77FA3"/>
    <w:rsid w:val="00E827BF"/>
    <w:rsid w:val="00E84F61"/>
    <w:rsid w:val="00E86CA8"/>
    <w:rsid w:val="00E872EB"/>
    <w:rsid w:val="00E935FD"/>
    <w:rsid w:val="00E94C94"/>
    <w:rsid w:val="00E96F91"/>
    <w:rsid w:val="00EA07DB"/>
    <w:rsid w:val="00EA08B7"/>
    <w:rsid w:val="00EB78F8"/>
    <w:rsid w:val="00EC0F23"/>
    <w:rsid w:val="00EC3477"/>
    <w:rsid w:val="00EC39A9"/>
    <w:rsid w:val="00EC7AD5"/>
    <w:rsid w:val="00ED00D1"/>
    <w:rsid w:val="00ED770E"/>
    <w:rsid w:val="00EE2399"/>
    <w:rsid w:val="00EE30A0"/>
    <w:rsid w:val="00EF1075"/>
    <w:rsid w:val="00F03748"/>
    <w:rsid w:val="00F05852"/>
    <w:rsid w:val="00F06353"/>
    <w:rsid w:val="00F07F3C"/>
    <w:rsid w:val="00F1062F"/>
    <w:rsid w:val="00F11E20"/>
    <w:rsid w:val="00F128E9"/>
    <w:rsid w:val="00F22229"/>
    <w:rsid w:val="00F43D43"/>
    <w:rsid w:val="00F45E31"/>
    <w:rsid w:val="00F517D3"/>
    <w:rsid w:val="00F52E1C"/>
    <w:rsid w:val="00F57F39"/>
    <w:rsid w:val="00F64DFF"/>
    <w:rsid w:val="00F663BC"/>
    <w:rsid w:val="00F72A6D"/>
    <w:rsid w:val="00F730C1"/>
    <w:rsid w:val="00F77378"/>
    <w:rsid w:val="00F80ECB"/>
    <w:rsid w:val="00F82341"/>
    <w:rsid w:val="00F83519"/>
    <w:rsid w:val="00F8378C"/>
    <w:rsid w:val="00F8498C"/>
    <w:rsid w:val="00F91284"/>
    <w:rsid w:val="00F92068"/>
    <w:rsid w:val="00F95140"/>
    <w:rsid w:val="00F96E14"/>
    <w:rsid w:val="00FA0057"/>
    <w:rsid w:val="00FA67C9"/>
    <w:rsid w:val="00FB561A"/>
    <w:rsid w:val="00FB578B"/>
    <w:rsid w:val="00FB5AA1"/>
    <w:rsid w:val="00FC2FA3"/>
    <w:rsid w:val="00FC4053"/>
    <w:rsid w:val="00FD2603"/>
    <w:rsid w:val="00FD3A8E"/>
    <w:rsid w:val="00FD493F"/>
    <w:rsid w:val="00FD596E"/>
    <w:rsid w:val="00FD62B9"/>
    <w:rsid w:val="00FE0F7F"/>
    <w:rsid w:val="00FE2380"/>
    <w:rsid w:val="00FE7E3A"/>
    <w:rsid w:val="00FF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F7CF35"/>
  <w15:docId w15:val="{F34EA59C-03CD-4354-92A4-5572B7C7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B34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50520B"/>
    <w:pPr>
      <w:keepNext/>
      <w:numPr>
        <w:numId w:val="1"/>
      </w:numPr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qFormat/>
    <w:rsid w:val="0050520B"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iCs/>
    </w:rPr>
  </w:style>
  <w:style w:type="paragraph" w:styleId="Nagwek3">
    <w:name w:val="heading 3"/>
    <w:basedOn w:val="Normalny"/>
    <w:next w:val="Normalny"/>
    <w:qFormat/>
    <w:rsid w:val="0050520B"/>
    <w:pPr>
      <w:keepNext/>
      <w:numPr>
        <w:ilvl w:val="2"/>
        <w:numId w:val="1"/>
      </w:numPr>
      <w:jc w:val="both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rsid w:val="0050520B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bCs/>
      <w:sz w:val="22"/>
      <w:szCs w:val="20"/>
    </w:rPr>
  </w:style>
  <w:style w:type="paragraph" w:styleId="Nagwek5">
    <w:name w:val="heading 5"/>
    <w:basedOn w:val="Normalny"/>
    <w:next w:val="Normalny"/>
    <w:qFormat/>
    <w:rsid w:val="0050520B"/>
    <w:pPr>
      <w:keepNext/>
      <w:numPr>
        <w:ilvl w:val="4"/>
        <w:numId w:val="1"/>
      </w:numPr>
      <w:tabs>
        <w:tab w:val="left" w:pos="290"/>
      </w:tabs>
      <w:ind w:left="-140" w:firstLine="70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50520B"/>
    <w:pPr>
      <w:keepNext/>
      <w:numPr>
        <w:ilvl w:val="5"/>
        <w:numId w:val="1"/>
      </w:numPr>
      <w:tabs>
        <w:tab w:val="left" w:pos="5940"/>
      </w:tabs>
      <w:jc w:val="both"/>
      <w:outlineLvl w:val="5"/>
    </w:pPr>
    <w:rPr>
      <w:b/>
      <w:bCs/>
      <w:iCs/>
      <w:sz w:val="22"/>
    </w:rPr>
  </w:style>
  <w:style w:type="paragraph" w:styleId="Nagwek7">
    <w:name w:val="heading 7"/>
    <w:basedOn w:val="Normalny"/>
    <w:next w:val="Normalny"/>
    <w:qFormat/>
    <w:rsid w:val="0050520B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22"/>
      <w:szCs w:val="22"/>
      <w:u w:val="single"/>
    </w:rPr>
  </w:style>
  <w:style w:type="paragraph" w:styleId="Nagwek8">
    <w:name w:val="heading 8"/>
    <w:basedOn w:val="Normalny"/>
    <w:next w:val="Normalny"/>
    <w:link w:val="Nagwek8Znak"/>
    <w:qFormat/>
    <w:rsid w:val="0050520B"/>
    <w:pPr>
      <w:keepNext/>
      <w:jc w:val="center"/>
      <w:outlineLvl w:val="7"/>
    </w:pPr>
    <w:rPr>
      <w:rFonts w:ascii="Arial" w:hAnsi="Arial"/>
      <w:b/>
      <w:bCs/>
      <w:sz w:val="22"/>
    </w:rPr>
  </w:style>
  <w:style w:type="paragraph" w:styleId="Nagwek9">
    <w:name w:val="heading 9"/>
    <w:basedOn w:val="Normalny"/>
    <w:next w:val="Normalny"/>
    <w:link w:val="Nagwek9Znak"/>
    <w:qFormat/>
    <w:rsid w:val="0050520B"/>
    <w:pPr>
      <w:keepNext/>
      <w:spacing w:line="360" w:lineRule="auto"/>
      <w:outlineLvl w:val="8"/>
    </w:pPr>
    <w:rPr>
      <w:rFonts w:ascii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20B"/>
  </w:style>
  <w:style w:type="character" w:customStyle="1" w:styleId="WW8Num1z1">
    <w:name w:val="WW8Num1z1"/>
    <w:rsid w:val="0050520B"/>
  </w:style>
  <w:style w:type="character" w:customStyle="1" w:styleId="WW8Num1z2">
    <w:name w:val="WW8Num1z2"/>
    <w:rsid w:val="0050520B"/>
  </w:style>
  <w:style w:type="character" w:customStyle="1" w:styleId="WW8Num1z3">
    <w:name w:val="WW8Num1z3"/>
    <w:rsid w:val="0050520B"/>
  </w:style>
  <w:style w:type="character" w:customStyle="1" w:styleId="WW8Num1z4">
    <w:name w:val="WW8Num1z4"/>
    <w:rsid w:val="0050520B"/>
  </w:style>
  <w:style w:type="character" w:customStyle="1" w:styleId="WW8Num1z5">
    <w:name w:val="WW8Num1z5"/>
    <w:rsid w:val="0050520B"/>
  </w:style>
  <w:style w:type="character" w:customStyle="1" w:styleId="WW8Num1z6">
    <w:name w:val="WW8Num1z6"/>
    <w:rsid w:val="0050520B"/>
  </w:style>
  <w:style w:type="character" w:customStyle="1" w:styleId="WW8Num1z7">
    <w:name w:val="WW8Num1z7"/>
    <w:rsid w:val="0050520B"/>
  </w:style>
  <w:style w:type="character" w:customStyle="1" w:styleId="WW8Num1z8">
    <w:name w:val="WW8Num1z8"/>
    <w:rsid w:val="0050520B"/>
  </w:style>
  <w:style w:type="character" w:customStyle="1" w:styleId="WW8Num2z0">
    <w:name w:val="WW8Num2z0"/>
    <w:rsid w:val="0050520B"/>
  </w:style>
  <w:style w:type="character" w:customStyle="1" w:styleId="WW8Num2z1">
    <w:name w:val="WW8Num2z1"/>
    <w:rsid w:val="0050520B"/>
    <w:rPr>
      <w:rFonts w:ascii="Times New Roman" w:hAnsi="Times New Roman" w:cs="Times New Roman"/>
      <w:sz w:val="24"/>
    </w:rPr>
  </w:style>
  <w:style w:type="character" w:customStyle="1" w:styleId="WW8Num2z2">
    <w:name w:val="WW8Num2z2"/>
    <w:rsid w:val="0050520B"/>
  </w:style>
  <w:style w:type="character" w:customStyle="1" w:styleId="WW8Num2z3">
    <w:name w:val="WW8Num2z3"/>
    <w:rsid w:val="0050520B"/>
  </w:style>
  <w:style w:type="character" w:customStyle="1" w:styleId="WW8Num2z4">
    <w:name w:val="WW8Num2z4"/>
    <w:rsid w:val="0050520B"/>
  </w:style>
  <w:style w:type="character" w:customStyle="1" w:styleId="WW8Num2z5">
    <w:name w:val="WW8Num2z5"/>
    <w:rsid w:val="0050520B"/>
  </w:style>
  <w:style w:type="character" w:customStyle="1" w:styleId="WW8Num2z6">
    <w:name w:val="WW8Num2z6"/>
    <w:rsid w:val="0050520B"/>
  </w:style>
  <w:style w:type="character" w:customStyle="1" w:styleId="WW8Num2z7">
    <w:name w:val="WW8Num2z7"/>
    <w:rsid w:val="0050520B"/>
  </w:style>
  <w:style w:type="character" w:customStyle="1" w:styleId="WW8Num2z8">
    <w:name w:val="WW8Num2z8"/>
    <w:rsid w:val="0050520B"/>
  </w:style>
  <w:style w:type="character" w:customStyle="1" w:styleId="WW8Num3z0">
    <w:name w:val="WW8Num3z0"/>
    <w:rsid w:val="0050520B"/>
    <w:rPr>
      <w:rFonts w:ascii="Times New Roman" w:hAnsi="Times New Roman" w:cs="Times New Roman" w:hint="default"/>
      <w:b w:val="0"/>
      <w:bCs/>
      <w:i w:val="0"/>
      <w:color w:val="000000"/>
      <w:sz w:val="16"/>
      <w:szCs w:val="16"/>
    </w:rPr>
  </w:style>
  <w:style w:type="character" w:customStyle="1" w:styleId="Domylnaczcionkaakapitu5">
    <w:name w:val="Domyślna czcionka akapitu5"/>
    <w:rsid w:val="0050520B"/>
  </w:style>
  <w:style w:type="character" w:customStyle="1" w:styleId="WW8Num4z0">
    <w:name w:val="WW8Num4z0"/>
    <w:rsid w:val="0050520B"/>
  </w:style>
  <w:style w:type="character" w:customStyle="1" w:styleId="WW8Num4z1">
    <w:name w:val="WW8Num4z1"/>
    <w:rsid w:val="0050520B"/>
    <w:rPr>
      <w:rFonts w:ascii="Times New Roman" w:hAnsi="Times New Roman" w:cs="Times New Roman"/>
      <w:sz w:val="24"/>
    </w:rPr>
  </w:style>
  <w:style w:type="character" w:customStyle="1" w:styleId="WW8Num4z2">
    <w:name w:val="WW8Num4z2"/>
    <w:rsid w:val="0050520B"/>
  </w:style>
  <w:style w:type="character" w:customStyle="1" w:styleId="WW8Num4z3">
    <w:name w:val="WW8Num4z3"/>
    <w:rsid w:val="0050520B"/>
  </w:style>
  <w:style w:type="character" w:customStyle="1" w:styleId="WW8Num4z4">
    <w:name w:val="WW8Num4z4"/>
    <w:rsid w:val="0050520B"/>
  </w:style>
  <w:style w:type="character" w:customStyle="1" w:styleId="WW8Num4z5">
    <w:name w:val="WW8Num4z5"/>
    <w:rsid w:val="0050520B"/>
  </w:style>
  <w:style w:type="character" w:customStyle="1" w:styleId="WW8Num4z6">
    <w:name w:val="WW8Num4z6"/>
    <w:rsid w:val="0050520B"/>
  </w:style>
  <w:style w:type="character" w:customStyle="1" w:styleId="WW8Num4z7">
    <w:name w:val="WW8Num4z7"/>
    <w:rsid w:val="0050520B"/>
  </w:style>
  <w:style w:type="character" w:customStyle="1" w:styleId="WW8Num4z8">
    <w:name w:val="WW8Num4z8"/>
    <w:rsid w:val="0050520B"/>
  </w:style>
  <w:style w:type="character" w:customStyle="1" w:styleId="WW8Num5z0">
    <w:name w:val="WW8Num5z0"/>
    <w:rsid w:val="0050520B"/>
    <w:rPr>
      <w:rFonts w:ascii="Symbol" w:eastAsia="Times New Roman" w:hAnsi="Symbol" w:cs="Times New Roman" w:hint="default"/>
    </w:rPr>
  </w:style>
  <w:style w:type="character" w:customStyle="1" w:styleId="WW8Num5z1">
    <w:name w:val="WW8Num5z1"/>
    <w:rsid w:val="0050520B"/>
    <w:rPr>
      <w:rFonts w:ascii="Courier New" w:hAnsi="Courier New" w:cs="Courier New" w:hint="default"/>
    </w:rPr>
  </w:style>
  <w:style w:type="character" w:customStyle="1" w:styleId="WW8Num5z2">
    <w:name w:val="WW8Num5z2"/>
    <w:rsid w:val="0050520B"/>
    <w:rPr>
      <w:rFonts w:ascii="Wingdings" w:hAnsi="Wingdings" w:cs="Wingdings" w:hint="default"/>
    </w:rPr>
  </w:style>
  <w:style w:type="character" w:customStyle="1" w:styleId="WW8Num5z3">
    <w:name w:val="WW8Num5z3"/>
    <w:rsid w:val="0050520B"/>
    <w:rPr>
      <w:rFonts w:ascii="Symbol" w:hAnsi="Symbol" w:cs="Symbol" w:hint="default"/>
    </w:rPr>
  </w:style>
  <w:style w:type="character" w:customStyle="1" w:styleId="WW8Num6z0">
    <w:name w:val="WW8Num6z0"/>
    <w:rsid w:val="0050520B"/>
    <w:rPr>
      <w:rFonts w:ascii="Times New Roman" w:hAnsi="Times New Roman" w:cs="Times New Roman" w:hint="default"/>
      <w:b w:val="0"/>
      <w:bCs/>
      <w:i w:val="0"/>
      <w:color w:val="000000"/>
      <w:sz w:val="16"/>
      <w:szCs w:val="16"/>
    </w:rPr>
  </w:style>
  <w:style w:type="character" w:customStyle="1" w:styleId="WW8Num6z1">
    <w:name w:val="WW8Num6z1"/>
    <w:rsid w:val="0050520B"/>
  </w:style>
  <w:style w:type="character" w:customStyle="1" w:styleId="WW8Num6z2">
    <w:name w:val="WW8Num6z2"/>
    <w:rsid w:val="0050520B"/>
  </w:style>
  <w:style w:type="character" w:customStyle="1" w:styleId="WW8Num6z3">
    <w:name w:val="WW8Num6z3"/>
    <w:rsid w:val="0050520B"/>
  </w:style>
  <w:style w:type="character" w:customStyle="1" w:styleId="WW8Num6z4">
    <w:name w:val="WW8Num6z4"/>
    <w:rsid w:val="0050520B"/>
  </w:style>
  <w:style w:type="character" w:customStyle="1" w:styleId="WW8Num6z5">
    <w:name w:val="WW8Num6z5"/>
    <w:rsid w:val="0050520B"/>
  </w:style>
  <w:style w:type="character" w:customStyle="1" w:styleId="WW8Num6z6">
    <w:name w:val="WW8Num6z6"/>
    <w:rsid w:val="0050520B"/>
  </w:style>
  <w:style w:type="character" w:customStyle="1" w:styleId="WW8Num6z7">
    <w:name w:val="WW8Num6z7"/>
    <w:rsid w:val="0050520B"/>
  </w:style>
  <w:style w:type="character" w:customStyle="1" w:styleId="WW8Num6z8">
    <w:name w:val="WW8Num6z8"/>
    <w:rsid w:val="0050520B"/>
  </w:style>
  <w:style w:type="character" w:customStyle="1" w:styleId="WW8Num7z0">
    <w:name w:val="WW8Num7z0"/>
    <w:rsid w:val="0050520B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50520B"/>
    <w:rPr>
      <w:rFonts w:ascii="Courier New" w:hAnsi="Courier New" w:cs="Courier New" w:hint="default"/>
    </w:rPr>
  </w:style>
  <w:style w:type="character" w:customStyle="1" w:styleId="WW8Num7z2">
    <w:name w:val="WW8Num7z2"/>
    <w:rsid w:val="0050520B"/>
    <w:rPr>
      <w:rFonts w:ascii="Wingdings" w:hAnsi="Wingdings" w:cs="Wingdings" w:hint="default"/>
    </w:rPr>
  </w:style>
  <w:style w:type="character" w:customStyle="1" w:styleId="WW8Num7z3">
    <w:name w:val="WW8Num7z3"/>
    <w:rsid w:val="0050520B"/>
    <w:rPr>
      <w:rFonts w:ascii="Symbol" w:hAnsi="Symbol" w:cs="Symbol" w:hint="default"/>
    </w:rPr>
  </w:style>
  <w:style w:type="character" w:customStyle="1" w:styleId="WW8Num8z0">
    <w:name w:val="WW8Num8z0"/>
    <w:rsid w:val="0050520B"/>
  </w:style>
  <w:style w:type="character" w:customStyle="1" w:styleId="WW8Num8z1">
    <w:name w:val="WW8Num8z1"/>
    <w:rsid w:val="0050520B"/>
  </w:style>
  <w:style w:type="character" w:customStyle="1" w:styleId="WW8Num8z2">
    <w:name w:val="WW8Num8z2"/>
    <w:rsid w:val="0050520B"/>
  </w:style>
  <w:style w:type="character" w:customStyle="1" w:styleId="WW8Num8z3">
    <w:name w:val="WW8Num8z3"/>
    <w:rsid w:val="0050520B"/>
  </w:style>
  <w:style w:type="character" w:customStyle="1" w:styleId="WW8Num8z4">
    <w:name w:val="WW8Num8z4"/>
    <w:rsid w:val="0050520B"/>
  </w:style>
  <w:style w:type="character" w:customStyle="1" w:styleId="WW8Num8z5">
    <w:name w:val="WW8Num8z5"/>
    <w:rsid w:val="0050520B"/>
  </w:style>
  <w:style w:type="character" w:customStyle="1" w:styleId="WW8Num8z6">
    <w:name w:val="WW8Num8z6"/>
    <w:rsid w:val="0050520B"/>
  </w:style>
  <w:style w:type="character" w:customStyle="1" w:styleId="WW8Num8z7">
    <w:name w:val="WW8Num8z7"/>
    <w:rsid w:val="0050520B"/>
  </w:style>
  <w:style w:type="character" w:customStyle="1" w:styleId="WW8Num8z8">
    <w:name w:val="WW8Num8z8"/>
    <w:rsid w:val="0050520B"/>
  </w:style>
  <w:style w:type="character" w:customStyle="1" w:styleId="Domylnaczcionkaakapitu4">
    <w:name w:val="Domyślna czcionka akapitu4"/>
    <w:rsid w:val="0050520B"/>
  </w:style>
  <w:style w:type="character" w:customStyle="1" w:styleId="Domylnaczcionkaakapitu3">
    <w:name w:val="Domyślna czcionka akapitu3"/>
    <w:rsid w:val="0050520B"/>
  </w:style>
  <w:style w:type="character" w:customStyle="1" w:styleId="WW8Num9z0">
    <w:name w:val="WW8Num9z0"/>
    <w:rsid w:val="0050520B"/>
    <w:rPr>
      <w:rFonts w:hint="default"/>
      <w:b w:val="0"/>
      <w:bCs/>
      <w:sz w:val="22"/>
      <w:szCs w:val="20"/>
    </w:rPr>
  </w:style>
  <w:style w:type="character" w:customStyle="1" w:styleId="WW8Num9z1">
    <w:name w:val="WW8Num9z1"/>
    <w:rsid w:val="0050520B"/>
  </w:style>
  <w:style w:type="character" w:customStyle="1" w:styleId="WW8Num9z2">
    <w:name w:val="WW8Num9z2"/>
    <w:rsid w:val="0050520B"/>
  </w:style>
  <w:style w:type="character" w:customStyle="1" w:styleId="WW8Num9z3">
    <w:name w:val="WW8Num9z3"/>
    <w:rsid w:val="0050520B"/>
  </w:style>
  <w:style w:type="character" w:customStyle="1" w:styleId="WW8Num9z4">
    <w:name w:val="WW8Num9z4"/>
    <w:rsid w:val="0050520B"/>
  </w:style>
  <w:style w:type="character" w:customStyle="1" w:styleId="WW8Num9z5">
    <w:name w:val="WW8Num9z5"/>
    <w:rsid w:val="0050520B"/>
  </w:style>
  <w:style w:type="character" w:customStyle="1" w:styleId="WW8Num9z6">
    <w:name w:val="WW8Num9z6"/>
    <w:rsid w:val="0050520B"/>
  </w:style>
  <w:style w:type="character" w:customStyle="1" w:styleId="WW8Num9z7">
    <w:name w:val="WW8Num9z7"/>
    <w:rsid w:val="0050520B"/>
  </w:style>
  <w:style w:type="character" w:customStyle="1" w:styleId="WW8Num9z8">
    <w:name w:val="WW8Num9z8"/>
    <w:rsid w:val="0050520B"/>
  </w:style>
  <w:style w:type="character" w:customStyle="1" w:styleId="WW8Num10z0">
    <w:name w:val="WW8Num10z0"/>
    <w:rsid w:val="0050520B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50520B"/>
    <w:rPr>
      <w:rFonts w:ascii="Courier New" w:hAnsi="Courier New" w:cs="Courier New" w:hint="default"/>
    </w:rPr>
  </w:style>
  <w:style w:type="character" w:customStyle="1" w:styleId="WW8Num10z2">
    <w:name w:val="WW8Num10z2"/>
    <w:rsid w:val="0050520B"/>
    <w:rPr>
      <w:rFonts w:ascii="Wingdings" w:hAnsi="Wingdings" w:cs="Wingdings" w:hint="default"/>
    </w:rPr>
  </w:style>
  <w:style w:type="character" w:customStyle="1" w:styleId="WW8Num10z3">
    <w:name w:val="WW8Num10z3"/>
    <w:rsid w:val="0050520B"/>
    <w:rPr>
      <w:rFonts w:ascii="Symbol" w:hAnsi="Symbol" w:cs="Symbol" w:hint="default"/>
    </w:rPr>
  </w:style>
  <w:style w:type="character" w:customStyle="1" w:styleId="WW8Num11z0">
    <w:name w:val="WW8Num11z0"/>
    <w:rsid w:val="0050520B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50520B"/>
    <w:rPr>
      <w:rFonts w:ascii="Courier New" w:hAnsi="Courier New" w:cs="Courier New" w:hint="default"/>
    </w:rPr>
  </w:style>
  <w:style w:type="character" w:customStyle="1" w:styleId="WW8Num11z2">
    <w:name w:val="WW8Num11z2"/>
    <w:rsid w:val="0050520B"/>
    <w:rPr>
      <w:rFonts w:ascii="Wingdings" w:hAnsi="Wingdings" w:cs="Wingdings" w:hint="default"/>
    </w:rPr>
  </w:style>
  <w:style w:type="character" w:customStyle="1" w:styleId="WW8Num11z3">
    <w:name w:val="WW8Num11z3"/>
    <w:rsid w:val="0050520B"/>
    <w:rPr>
      <w:rFonts w:ascii="Symbol" w:hAnsi="Symbol" w:cs="Symbol" w:hint="default"/>
    </w:rPr>
  </w:style>
  <w:style w:type="character" w:customStyle="1" w:styleId="WW8Num12z0">
    <w:name w:val="WW8Num12z0"/>
    <w:rsid w:val="0050520B"/>
    <w:rPr>
      <w:rFonts w:hint="default"/>
    </w:rPr>
  </w:style>
  <w:style w:type="character" w:customStyle="1" w:styleId="WW8Num12z1">
    <w:name w:val="WW8Num12z1"/>
    <w:rsid w:val="0050520B"/>
  </w:style>
  <w:style w:type="character" w:customStyle="1" w:styleId="WW8Num12z2">
    <w:name w:val="WW8Num12z2"/>
    <w:rsid w:val="0050520B"/>
  </w:style>
  <w:style w:type="character" w:customStyle="1" w:styleId="WW8Num12z3">
    <w:name w:val="WW8Num12z3"/>
    <w:rsid w:val="0050520B"/>
  </w:style>
  <w:style w:type="character" w:customStyle="1" w:styleId="WW8Num12z4">
    <w:name w:val="WW8Num12z4"/>
    <w:rsid w:val="0050520B"/>
  </w:style>
  <w:style w:type="character" w:customStyle="1" w:styleId="WW8Num12z5">
    <w:name w:val="WW8Num12z5"/>
    <w:rsid w:val="0050520B"/>
  </w:style>
  <w:style w:type="character" w:customStyle="1" w:styleId="WW8Num12z6">
    <w:name w:val="WW8Num12z6"/>
    <w:rsid w:val="0050520B"/>
  </w:style>
  <w:style w:type="character" w:customStyle="1" w:styleId="WW8Num12z7">
    <w:name w:val="WW8Num12z7"/>
    <w:rsid w:val="0050520B"/>
  </w:style>
  <w:style w:type="character" w:customStyle="1" w:styleId="WW8Num12z8">
    <w:name w:val="WW8Num12z8"/>
    <w:rsid w:val="0050520B"/>
  </w:style>
  <w:style w:type="character" w:customStyle="1" w:styleId="WW8Num13z0">
    <w:name w:val="WW8Num13z0"/>
    <w:rsid w:val="0050520B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50520B"/>
    <w:rPr>
      <w:rFonts w:ascii="Courier New" w:hAnsi="Courier New" w:cs="Courier New" w:hint="default"/>
    </w:rPr>
  </w:style>
  <w:style w:type="character" w:customStyle="1" w:styleId="WW8Num13z2">
    <w:name w:val="WW8Num13z2"/>
    <w:rsid w:val="0050520B"/>
    <w:rPr>
      <w:rFonts w:ascii="Wingdings" w:hAnsi="Wingdings" w:cs="Wingdings" w:hint="default"/>
    </w:rPr>
  </w:style>
  <w:style w:type="character" w:customStyle="1" w:styleId="WW8Num13z3">
    <w:name w:val="WW8Num13z3"/>
    <w:rsid w:val="0050520B"/>
    <w:rPr>
      <w:rFonts w:ascii="Symbol" w:hAnsi="Symbol" w:cs="Symbol" w:hint="default"/>
    </w:rPr>
  </w:style>
  <w:style w:type="character" w:customStyle="1" w:styleId="WW8Num14z0">
    <w:name w:val="WW8Num14z0"/>
    <w:rsid w:val="0050520B"/>
  </w:style>
  <w:style w:type="character" w:customStyle="1" w:styleId="WW8Num14z1">
    <w:name w:val="WW8Num14z1"/>
    <w:rsid w:val="0050520B"/>
    <w:rPr>
      <w:rFonts w:ascii="Times New Roman" w:hAnsi="Times New Roman" w:cs="Times New Roman"/>
      <w:sz w:val="24"/>
    </w:rPr>
  </w:style>
  <w:style w:type="character" w:customStyle="1" w:styleId="WW8Num14z2">
    <w:name w:val="WW8Num14z2"/>
    <w:rsid w:val="0050520B"/>
  </w:style>
  <w:style w:type="character" w:customStyle="1" w:styleId="WW8Num14z3">
    <w:name w:val="WW8Num14z3"/>
    <w:rsid w:val="0050520B"/>
  </w:style>
  <w:style w:type="character" w:customStyle="1" w:styleId="WW8Num14z4">
    <w:name w:val="WW8Num14z4"/>
    <w:rsid w:val="0050520B"/>
  </w:style>
  <w:style w:type="character" w:customStyle="1" w:styleId="WW8Num14z5">
    <w:name w:val="WW8Num14z5"/>
    <w:rsid w:val="0050520B"/>
  </w:style>
  <w:style w:type="character" w:customStyle="1" w:styleId="WW8Num14z6">
    <w:name w:val="WW8Num14z6"/>
    <w:rsid w:val="0050520B"/>
  </w:style>
  <w:style w:type="character" w:customStyle="1" w:styleId="WW8Num14z7">
    <w:name w:val="WW8Num14z7"/>
    <w:rsid w:val="0050520B"/>
  </w:style>
  <w:style w:type="character" w:customStyle="1" w:styleId="WW8Num14z8">
    <w:name w:val="WW8Num14z8"/>
    <w:rsid w:val="0050520B"/>
  </w:style>
  <w:style w:type="character" w:customStyle="1" w:styleId="Domylnaczcionkaakapitu2">
    <w:name w:val="Domyślna czcionka akapitu2"/>
    <w:rsid w:val="0050520B"/>
  </w:style>
  <w:style w:type="character" w:customStyle="1" w:styleId="WW8Num16z1">
    <w:name w:val="WW8Num16z1"/>
    <w:rsid w:val="0050520B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50520B"/>
  </w:style>
  <w:style w:type="character" w:styleId="Numerstrony">
    <w:name w:val="page number"/>
    <w:basedOn w:val="Domylnaczcionkaakapitu1"/>
    <w:rsid w:val="0050520B"/>
  </w:style>
  <w:style w:type="character" w:customStyle="1" w:styleId="TekstpodstawowywcityZnak">
    <w:name w:val="Tekst podstawowy wcięty Znak"/>
    <w:rsid w:val="0050520B"/>
    <w:rPr>
      <w:sz w:val="24"/>
      <w:szCs w:val="24"/>
      <w:lang w:val="pl-PL" w:bidi="ar-SA"/>
    </w:rPr>
  </w:style>
  <w:style w:type="character" w:customStyle="1" w:styleId="NagwekZnak">
    <w:name w:val="Nagłówek Znak"/>
    <w:uiPriority w:val="99"/>
    <w:rsid w:val="0050520B"/>
    <w:rPr>
      <w:sz w:val="24"/>
      <w:szCs w:val="24"/>
    </w:rPr>
  </w:style>
  <w:style w:type="character" w:customStyle="1" w:styleId="TekstdymkaZnak">
    <w:name w:val="Tekst dymka Znak"/>
    <w:rsid w:val="0050520B"/>
    <w:rPr>
      <w:rFonts w:ascii="Tahoma" w:hAnsi="Tahoma" w:cs="Tahoma"/>
      <w:sz w:val="16"/>
      <w:szCs w:val="16"/>
    </w:rPr>
  </w:style>
  <w:style w:type="character" w:styleId="Hipercze">
    <w:name w:val="Hyperlink"/>
    <w:rsid w:val="0050520B"/>
    <w:rPr>
      <w:color w:val="0000FF"/>
      <w:u w:val="single"/>
    </w:rPr>
  </w:style>
  <w:style w:type="character" w:customStyle="1" w:styleId="StopkaZnak">
    <w:name w:val="Stopka Znak"/>
    <w:rsid w:val="0050520B"/>
    <w:rPr>
      <w:sz w:val="24"/>
      <w:szCs w:val="24"/>
      <w:lang w:eastAsia="zh-CN"/>
    </w:rPr>
  </w:style>
  <w:style w:type="character" w:customStyle="1" w:styleId="TekstprzypisudolnegoZnak">
    <w:name w:val="Tekst przypisu dolnego Znak"/>
    <w:uiPriority w:val="99"/>
    <w:rsid w:val="0050520B"/>
    <w:rPr>
      <w:lang w:eastAsia="zh-CN"/>
    </w:rPr>
  </w:style>
  <w:style w:type="character" w:customStyle="1" w:styleId="Znakiprzypiswdolnych">
    <w:name w:val="Znaki przypisów dolnych"/>
    <w:rsid w:val="0050520B"/>
    <w:rPr>
      <w:vertAlign w:val="superscript"/>
    </w:rPr>
  </w:style>
  <w:style w:type="character" w:customStyle="1" w:styleId="Odwoanieprzypisudolnego1">
    <w:name w:val="Odwołanie przypisu dolnego1"/>
    <w:rsid w:val="0050520B"/>
    <w:rPr>
      <w:vertAlign w:val="superscript"/>
    </w:rPr>
  </w:style>
  <w:style w:type="character" w:customStyle="1" w:styleId="Znakiprzypiswkocowych">
    <w:name w:val="Znaki przypisów końcowych"/>
    <w:rsid w:val="0050520B"/>
    <w:rPr>
      <w:vertAlign w:val="superscript"/>
    </w:rPr>
  </w:style>
  <w:style w:type="character" w:customStyle="1" w:styleId="WW-Znakiprzypiswkocowych">
    <w:name w:val="WW-Znaki przypisów końcowych"/>
    <w:rsid w:val="0050520B"/>
  </w:style>
  <w:style w:type="character" w:customStyle="1" w:styleId="Odwoanieprzypisukocowego1">
    <w:name w:val="Odwołanie przypisu końcowego1"/>
    <w:rsid w:val="0050520B"/>
    <w:rPr>
      <w:vertAlign w:val="superscript"/>
    </w:rPr>
  </w:style>
  <w:style w:type="character" w:styleId="Odwoanieprzypisudolnego">
    <w:name w:val="footnote reference"/>
    <w:rsid w:val="0050520B"/>
    <w:rPr>
      <w:vertAlign w:val="superscript"/>
    </w:rPr>
  </w:style>
  <w:style w:type="character" w:styleId="Odwoanieprzypisukocowego">
    <w:name w:val="endnote reference"/>
    <w:rsid w:val="0050520B"/>
    <w:rPr>
      <w:vertAlign w:val="superscript"/>
    </w:rPr>
  </w:style>
  <w:style w:type="paragraph" w:customStyle="1" w:styleId="Nagwek50">
    <w:name w:val="Nagłówek5"/>
    <w:basedOn w:val="Normalny"/>
    <w:next w:val="Tekstpodstawowy"/>
    <w:rsid w:val="005052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520B"/>
    <w:pPr>
      <w:jc w:val="both"/>
    </w:pPr>
    <w:rPr>
      <w:b/>
      <w:bCs/>
    </w:rPr>
  </w:style>
  <w:style w:type="paragraph" w:styleId="Lista">
    <w:name w:val="List"/>
    <w:basedOn w:val="Tekstpodstawowy"/>
    <w:rsid w:val="0050520B"/>
    <w:rPr>
      <w:rFonts w:cs="Mangal"/>
    </w:rPr>
  </w:style>
  <w:style w:type="paragraph" w:styleId="Legenda">
    <w:name w:val="caption"/>
    <w:basedOn w:val="Normalny"/>
    <w:qFormat/>
    <w:rsid w:val="0050520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50520B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rsid w:val="005052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50520B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rsid w:val="005052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rsid w:val="0050520B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5052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50520B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50520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rsid w:val="0050520B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20B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0520B"/>
    <w:pPr>
      <w:ind w:left="360" w:hanging="360"/>
      <w:jc w:val="both"/>
    </w:pPr>
    <w:rPr>
      <w:kern w:val="1"/>
      <w:szCs w:val="32"/>
    </w:rPr>
  </w:style>
  <w:style w:type="paragraph" w:customStyle="1" w:styleId="xl24">
    <w:name w:val="xl24"/>
    <w:basedOn w:val="Normalny"/>
    <w:rsid w:val="0050520B"/>
    <w:pP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5">
    <w:name w:val="xl25"/>
    <w:basedOn w:val="Normalny"/>
    <w:rsid w:val="005052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26">
    <w:name w:val="xl26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7">
    <w:name w:val="xl27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8">
    <w:name w:val="xl28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</w:rPr>
  </w:style>
  <w:style w:type="paragraph" w:customStyle="1" w:styleId="xl29">
    <w:name w:val="xl29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</w:rPr>
  </w:style>
  <w:style w:type="paragraph" w:customStyle="1" w:styleId="xl31">
    <w:name w:val="xl31"/>
    <w:basedOn w:val="Normalny"/>
    <w:rsid w:val="005052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2">
    <w:name w:val="xl22"/>
    <w:basedOn w:val="Normalny"/>
    <w:rsid w:val="00505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styleId="Nagwek">
    <w:name w:val="header"/>
    <w:basedOn w:val="Normalny"/>
    <w:rsid w:val="0050520B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rsid w:val="0050520B"/>
    <w:rPr>
      <w:rFonts w:ascii="Courier New" w:hAnsi="Courier New" w:cs="Courier New"/>
      <w:sz w:val="20"/>
      <w:szCs w:val="20"/>
    </w:rPr>
  </w:style>
  <w:style w:type="paragraph" w:styleId="Tekstpodstawowywcity">
    <w:name w:val="Body Text Indent"/>
    <w:basedOn w:val="Normalny"/>
    <w:rsid w:val="0050520B"/>
    <w:pPr>
      <w:ind w:left="360"/>
    </w:pPr>
  </w:style>
  <w:style w:type="paragraph" w:styleId="Tekstdymka">
    <w:name w:val="Balloon Text"/>
    <w:basedOn w:val="Normalny"/>
    <w:rsid w:val="0050520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50520B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rsid w:val="0050520B"/>
    <w:pPr>
      <w:tabs>
        <w:tab w:val="left" w:pos="720"/>
      </w:tabs>
      <w:jc w:val="center"/>
    </w:pPr>
    <w:rPr>
      <w:rFonts w:ascii="Arial" w:hAnsi="Arial" w:cs="Arial"/>
      <w:sz w:val="20"/>
    </w:rPr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34"/>
    <w:qFormat/>
    <w:rsid w:val="0050520B"/>
    <w:pPr>
      <w:ind w:left="708"/>
    </w:pPr>
  </w:style>
  <w:style w:type="paragraph" w:customStyle="1" w:styleId="Zawartotabeli">
    <w:name w:val="Zawartość tabeli"/>
    <w:basedOn w:val="Normalny"/>
    <w:rsid w:val="0050520B"/>
    <w:pPr>
      <w:suppressLineNumbers/>
    </w:pPr>
  </w:style>
  <w:style w:type="paragraph" w:customStyle="1" w:styleId="Nagwektabeli">
    <w:name w:val="Nagłówek tabeli"/>
    <w:basedOn w:val="Zawartotabeli"/>
    <w:rsid w:val="0050520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20B"/>
  </w:style>
  <w:style w:type="paragraph" w:customStyle="1" w:styleId="Tekstpodstawowy23">
    <w:name w:val="Tekst podstawowy 23"/>
    <w:basedOn w:val="Normalny"/>
    <w:rsid w:val="0050520B"/>
    <w:rPr>
      <w:sz w:val="20"/>
    </w:rPr>
  </w:style>
  <w:style w:type="paragraph" w:customStyle="1" w:styleId="Tekstpodstawowywcity22">
    <w:name w:val="Tekst podstawowy wcięty 22"/>
    <w:basedOn w:val="Normalny"/>
    <w:rsid w:val="0050520B"/>
    <w:pPr>
      <w:spacing w:line="360" w:lineRule="auto"/>
      <w:ind w:firstLine="709"/>
      <w:jc w:val="both"/>
    </w:pPr>
    <w:rPr>
      <w:rFonts w:ascii="Arial" w:hAnsi="Arial" w:cs="Arial"/>
      <w:color w:val="000000"/>
      <w:sz w:val="22"/>
    </w:rPr>
  </w:style>
  <w:style w:type="paragraph" w:customStyle="1" w:styleId="Tekstkomentarza1">
    <w:name w:val="Tekst komentarza1"/>
    <w:basedOn w:val="Normalny"/>
    <w:rsid w:val="0050520B"/>
    <w:rPr>
      <w:sz w:val="20"/>
      <w:szCs w:val="20"/>
    </w:rPr>
  </w:style>
  <w:style w:type="paragraph" w:customStyle="1" w:styleId="Tekstpodstawowy22">
    <w:name w:val="Tekst podstawowy 22"/>
    <w:basedOn w:val="Normalny"/>
    <w:rsid w:val="0050520B"/>
    <w:pPr>
      <w:autoSpaceDE w:val="0"/>
    </w:pPr>
    <w:rPr>
      <w:rFonts w:cs="Courier New"/>
    </w:rPr>
  </w:style>
  <w:style w:type="paragraph" w:customStyle="1" w:styleId="Nagwekstrony">
    <w:name w:val="Nagłówek strony"/>
    <w:basedOn w:val="Normalny"/>
    <w:rsid w:val="0050520B"/>
    <w:pPr>
      <w:autoSpaceDE w:val="0"/>
    </w:pPr>
    <w:rPr>
      <w:rFonts w:cs="Courier New"/>
      <w:kern w:val="1"/>
      <w:sz w:val="20"/>
      <w:szCs w:val="20"/>
    </w:rPr>
  </w:style>
  <w:style w:type="paragraph" w:styleId="Tekstprzypisudolnego">
    <w:name w:val="footnote text"/>
    <w:basedOn w:val="Normalny"/>
    <w:uiPriority w:val="99"/>
    <w:rsid w:val="0050520B"/>
    <w:rPr>
      <w:sz w:val="20"/>
      <w:szCs w:val="20"/>
    </w:rPr>
  </w:style>
  <w:style w:type="paragraph" w:customStyle="1" w:styleId="Cytaty">
    <w:name w:val="Cytaty"/>
    <w:basedOn w:val="Normalny"/>
    <w:rsid w:val="0050520B"/>
    <w:pPr>
      <w:spacing w:after="283"/>
      <w:ind w:left="567" w:right="567"/>
    </w:pPr>
  </w:style>
  <w:style w:type="table" w:styleId="Tabela-Siatka">
    <w:name w:val="Table Grid"/>
    <w:basedOn w:val="Standardowy"/>
    <w:uiPriority w:val="59"/>
    <w:rsid w:val="00586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F45E31"/>
    <w:rPr>
      <w:rFonts w:ascii="Arial" w:hAnsi="Arial" w:cs="Arial"/>
      <w:b/>
      <w:bCs/>
      <w:sz w:val="22"/>
      <w:szCs w:val="24"/>
      <w:lang w:eastAsia="zh-CN"/>
    </w:rPr>
  </w:style>
  <w:style w:type="character" w:customStyle="1" w:styleId="TekstpodstawowyZnak">
    <w:name w:val="Tekst podstawowy Znak"/>
    <w:link w:val="Tekstpodstawowy"/>
    <w:rsid w:val="00F45E31"/>
    <w:rPr>
      <w:b/>
      <w:bCs/>
      <w:sz w:val="24"/>
      <w:szCs w:val="24"/>
      <w:lang w:eastAsia="zh-CN"/>
    </w:rPr>
  </w:style>
  <w:style w:type="character" w:customStyle="1" w:styleId="Nagwek9Znak">
    <w:name w:val="Nagłówek 9 Znak"/>
    <w:link w:val="Nagwek9"/>
    <w:rsid w:val="00F64DFF"/>
    <w:rPr>
      <w:rFonts w:ascii="Arial" w:hAnsi="Arial" w:cs="Arial"/>
      <w:b/>
      <w:bCs/>
      <w:lang w:eastAsia="zh-CN"/>
    </w:rPr>
  </w:style>
  <w:style w:type="character" w:customStyle="1" w:styleId="Teksttreci2">
    <w:name w:val="Tekst treści (2)_"/>
    <w:rsid w:val="009B7CFF"/>
    <w:rPr>
      <w:rFonts w:ascii="Times New Roman" w:hAnsi="Times New Roman" w:cs="Times New Roman"/>
      <w:b/>
      <w:spacing w:val="4"/>
      <w:sz w:val="19"/>
      <w:u w:val="none"/>
    </w:rPr>
  </w:style>
  <w:style w:type="paragraph" w:styleId="NormalnyWeb">
    <w:name w:val="Normal (Web)"/>
    <w:basedOn w:val="Normalny"/>
    <w:uiPriority w:val="99"/>
    <w:unhideWhenUsed/>
    <w:rsid w:val="001670DB"/>
    <w:pPr>
      <w:suppressAutoHyphens w:val="0"/>
    </w:pPr>
    <w:rPr>
      <w:rFonts w:eastAsia="Calibri"/>
      <w:lang w:eastAsia="pl-PL"/>
    </w:rPr>
  </w:style>
  <w:style w:type="paragraph" w:customStyle="1" w:styleId="Default">
    <w:name w:val="Default"/>
    <w:uiPriority w:val="99"/>
    <w:rsid w:val="00FD493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34"/>
    <w:locked/>
    <w:rsid w:val="001D77E9"/>
    <w:rPr>
      <w:sz w:val="24"/>
      <w:szCs w:val="24"/>
      <w:lang w:eastAsia="zh-CN"/>
    </w:rPr>
  </w:style>
  <w:style w:type="character" w:customStyle="1" w:styleId="c101">
    <w:name w:val="c101"/>
    <w:rsid w:val="00B07B25"/>
    <w:rPr>
      <w:rFonts w:ascii="Verdana" w:hAnsi="Verdana"/>
      <w:sz w:val="18"/>
    </w:rPr>
  </w:style>
  <w:style w:type="character" w:customStyle="1" w:styleId="WW8Num23z2">
    <w:name w:val="WW8Num23z2"/>
    <w:rsid w:val="001F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6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B84AC-4CC7-496F-843F-644D89D7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 2904-1/2007</vt:lpstr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2904-1/2007</dc:title>
  <dc:creator>zablockam</dc:creator>
  <cp:lastModifiedBy>Monika Pukacka-Szarek</cp:lastModifiedBy>
  <cp:revision>3</cp:revision>
  <cp:lastPrinted>2020-02-12T07:17:00Z</cp:lastPrinted>
  <dcterms:created xsi:type="dcterms:W3CDTF">2025-12-05T10:01:00Z</dcterms:created>
  <dcterms:modified xsi:type="dcterms:W3CDTF">2025-12-05T10:29:00Z</dcterms:modified>
</cp:coreProperties>
</file>